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B1A98FB" w14:textId="77777777" w:rsidR="00BA5458" w:rsidRDefault="00BA5458">
      <w:pPr>
        <w:spacing w:line="282" w:lineRule="exact"/>
        <w:rPr>
          <w:rFonts w:ascii="Times New Roman" w:eastAsia="Times New Roman" w:hAnsi="Times New Roman"/>
          <w:sz w:val="24"/>
        </w:rPr>
      </w:pPr>
    </w:p>
    <w:p w14:paraId="466BE07A" w14:textId="50904499" w:rsidR="00BA5458" w:rsidRPr="00A47A67" w:rsidRDefault="00BA5458" w:rsidP="004D3C9D">
      <w:pPr>
        <w:spacing w:line="0" w:lineRule="atLeast"/>
        <w:jc w:val="right"/>
        <w:rPr>
          <w:b/>
          <w:i/>
          <w:lang w:val="pl-PL"/>
        </w:rPr>
      </w:pPr>
      <w:r w:rsidRPr="00A47A67">
        <w:rPr>
          <w:b/>
          <w:i/>
          <w:lang w:val="pl-PL"/>
        </w:rPr>
        <w:t xml:space="preserve">Załącznik nr 1 do zapytania ofertowego </w:t>
      </w:r>
      <w:r w:rsidRPr="00E85E61">
        <w:rPr>
          <w:b/>
          <w:i/>
          <w:lang w:val="pl-PL"/>
        </w:rPr>
        <w:t xml:space="preserve">nr </w:t>
      </w:r>
      <w:r w:rsidR="00222BE0" w:rsidRPr="00222BE0">
        <w:rPr>
          <w:b/>
          <w:i/>
          <w:lang w:val="pl-PL"/>
        </w:rPr>
        <w:t>ZK/0</w:t>
      </w:r>
      <w:r w:rsidR="00B45A6E">
        <w:rPr>
          <w:b/>
          <w:i/>
          <w:lang w:val="pl-PL"/>
        </w:rPr>
        <w:t>1</w:t>
      </w:r>
      <w:r w:rsidR="00222BE0" w:rsidRPr="00222BE0">
        <w:rPr>
          <w:b/>
          <w:i/>
          <w:lang w:val="pl-PL"/>
        </w:rPr>
        <w:t>/1</w:t>
      </w:r>
      <w:r w:rsidR="00B45A6E">
        <w:rPr>
          <w:b/>
          <w:i/>
          <w:lang w:val="pl-PL"/>
        </w:rPr>
        <w:t>2</w:t>
      </w:r>
      <w:r w:rsidR="00222BE0" w:rsidRPr="00222BE0">
        <w:rPr>
          <w:b/>
          <w:i/>
          <w:lang w:val="pl-PL"/>
        </w:rPr>
        <w:t xml:space="preserve">/25 </w:t>
      </w:r>
      <w:r w:rsidR="004D3C9D" w:rsidRPr="00222BE0">
        <w:rPr>
          <w:b/>
          <w:i/>
          <w:lang w:val="pl-PL"/>
        </w:rPr>
        <w:t xml:space="preserve">- </w:t>
      </w:r>
      <w:r w:rsidRPr="00222BE0">
        <w:rPr>
          <w:b/>
          <w:i/>
          <w:lang w:val="pl-PL"/>
        </w:rPr>
        <w:t>Formularz</w:t>
      </w:r>
      <w:r w:rsidRPr="00A47A67">
        <w:rPr>
          <w:b/>
          <w:i/>
          <w:lang w:val="pl-PL"/>
        </w:rPr>
        <w:t xml:space="preserve"> ofertowy</w:t>
      </w:r>
    </w:p>
    <w:p w14:paraId="338F7593" w14:textId="77777777" w:rsidR="00BA5458" w:rsidRPr="00A47A67" w:rsidRDefault="00BA5458">
      <w:pPr>
        <w:spacing w:line="200" w:lineRule="exact"/>
        <w:rPr>
          <w:rFonts w:ascii="Times New Roman" w:eastAsia="Times New Roman" w:hAnsi="Times New Roman"/>
          <w:sz w:val="24"/>
          <w:lang w:val="pl-PL"/>
        </w:rPr>
      </w:pPr>
    </w:p>
    <w:p w14:paraId="219E464C" w14:textId="77777777" w:rsidR="00BA5458" w:rsidRPr="00A47A67" w:rsidRDefault="00BA5458">
      <w:pPr>
        <w:spacing w:line="286" w:lineRule="exact"/>
        <w:rPr>
          <w:rFonts w:ascii="Times New Roman" w:eastAsia="Times New Roman" w:hAnsi="Times New Roman"/>
          <w:sz w:val="24"/>
          <w:lang w:val="pl-PL"/>
        </w:rPr>
      </w:pPr>
    </w:p>
    <w:p w14:paraId="4FFB866F" w14:textId="77777777" w:rsidR="00BA5458" w:rsidRDefault="00022C89" w:rsidP="00022C89">
      <w:pPr>
        <w:spacing w:line="0" w:lineRule="atLeast"/>
        <w:rPr>
          <w:sz w:val="22"/>
          <w:lang w:val="pl-PL"/>
        </w:rPr>
      </w:pPr>
      <w:r>
        <w:rPr>
          <w:sz w:val="22"/>
          <w:lang w:val="pl-PL"/>
        </w:rPr>
        <w:t>OFERTA DLA:</w:t>
      </w:r>
    </w:p>
    <w:p w14:paraId="7F612C55" w14:textId="77777777" w:rsidR="00215648" w:rsidRPr="00A47A67" w:rsidRDefault="00215648" w:rsidP="00022C89">
      <w:pPr>
        <w:spacing w:line="0" w:lineRule="atLeast"/>
        <w:rPr>
          <w:rFonts w:ascii="Times New Roman" w:eastAsia="Times New Roman" w:hAnsi="Times New Roman"/>
          <w:sz w:val="24"/>
          <w:lang w:val="pl-PL"/>
        </w:rPr>
      </w:pPr>
    </w:p>
    <w:p w14:paraId="4DEEBB2E" w14:textId="77777777" w:rsidR="00BA5458" w:rsidRPr="00A47A67" w:rsidRDefault="00BA5458" w:rsidP="00022C89">
      <w:pPr>
        <w:spacing w:line="0" w:lineRule="atLeast"/>
        <w:ind w:right="-419"/>
        <w:rPr>
          <w:b/>
          <w:lang w:val="pl-PL"/>
        </w:rPr>
      </w:pPr>
      <w:r w:rsidRPr="00A47A67">
        <w:rPr>
          <w:b/>
          <w:lang w:val="pl-PL"/>
        </w:rPr>
        <w:t xml:space="preserve">Thorium Space </w:t>
      </w:r>
      <w:r w:rsidR="00672FF6">
        <w:rPr>
          <w:b/>
          <w:lang w:val="pl-PL"/>
        </w:rPr>
        <w:t>SA</w:t>
      </w:r>
    </w:p>
    <w:p w14:paraId="5A8FA8C1" w14:textId="77777777" w:rsidR="00BA5458" w:rsidRPr="00A47A67" w:rsidRDefault="00BA5458" w:rsidP="00022C89">
      <w:pPr>
        <w:spacing w:line="20" w:lineRule="exact"/>
        <w:rPr>
          <w:rFonts w:ascii="Times New Roman" w:eastAsia="Times New Roman" w:hAnsi="Times New Roman"/>
          <w:sz w:val="24"/>
          <w:lang w:val="pl-PL"/>
        </w:rPr>
      </w:pPr>
    </w:p>
    <w:p w14:paraId="5449D42C" w14:textId="77777777" w:rsidR="00215648" w:rsidRPr="00A47A67" w:rsidRDefault="00215648" w:rsidP="00215648">
      <w:pPr>
        <w:spacing w:line="0" w:lineRule="atLeast"/>
        <w:ind w:right="-419"/>
        <w:rPr>
          <w:lang w:val="pl-PL"/>
        </w:rPr>
      </w:pPr>
      <w:r w:rsidRPr="00A47A67">
        <w:rPr>
          <w:lang w:val="pl-PL"/>
        </w:rPr>
        <w:t>ul. Bierutowska 57-59</w:t>
      </w:r>
    </w:p>
    <w:p w14:paraId="2F5D7094" w14:textId="77777777" w:rsidR="00215648" w:rsidRPr="00A47A67" w:rsidRDefault="00215648" w:rsidP="00215648">
      <w:pPr>
        <w:spacing w:line="37" w:lineRule="exact"/>
        <w:rPr>
          <w:rFonts w:ascii="Times New Roman" w:eastAsia="Times New Roman" w:hAnsi="Times New Roman"/>
          <w:sz w:val="24"/>
          <w:lang w:val="pl-PL"/>
        </w:rPr>
      </w:pPr>
    </w:p>
    <w:p w14:paraId="2EB4BA61" w14:textId="77777777" w:rsidR="00215648" w:rsidRPr="00A47A67" w:rsidRDefault="00215648" w:rsidP="00215648">
      <w:pPr>
        <w:spacing w:line="0" w:lineRule="atLeast"/>
        <w:ind w:right="-419"/>
        <w:rPr>
          <w:lang w:val="pl-PL"/>
        </w:rPr>
      </w:pPr>
      <w:r w:rsidRPr="00A47A67">
        <w:rPr>
          <w:lang w:val="pl-PL"/>
        </w:rPr>
        <w:t>51-317 Wrocław</w:t>
      </w:r>
      <w:r>
        <w:rPr>
          <w:lang w:val="pl-PL"/>
        </w:rPr>
        <w:t xml:space="preserve">, </w:t>
      </w:r>
      <w:r w:rsidRPr="00A47A67">
        <w:rPr>
          <w:lang w:val="pl-PL"/>
        </w:rPr>
        <w:t>Polska</w:t>
      </w:r>
    </w:p>
    <w:p w14:paraId="665EE232" w14:textId="77777777" w:rsidR="00BA5458" w:rsidRPr="00A47A67" w:rsidRDefault="00BA5458" w:rsidP="00022C89">
      <w:pPr>
        <w:spacing w:line="20" w:lineRule="exact"/>
        <w:rPr>
          <w:rFonts w:ascii="Times New Roman" w:eastAsia="Times New Roman" w:hAnsi="Times New Roman"/>
          <w:sz w:val="24"/>
          <w:lang w:val="pl-PL"/>
        </w:rPr>
      </w:pPr>
    </w:p>
    <w:p w14:paraId="61187287" w14:textId="77777777" w:rsidR="00BA5458" w:rsidRPr="00A47A67" w:rsidRDefault="00BA5458" w:rsidP="00022C89">
      <w:pPr>
        <w:spacing w:line="0" w:lineRule="atLeast"/>
        <w:ind w:right="-419"/>
        <w:rPr>
          <w:lang w:val="pl-PL"/>
        </w:rPr>
      </w:pPr>
      <w:r w:rsidRPr="00A47A67">
        <w:rPr>
          <w:lang w:val="pl-PL"/>
        </w:rPr>
        <w:t>Numer telefonu: +48 71 756 27 00</w:t>
      </w:r>
    </w:p>
    <w:p w14:paraId="01EE8122" w14:textId="77777777" w:rsidR="00BA5458" w:rsidRPr="00A47A67" w:rsidRDefault="00BA5458" w:rsidP="00022C89">
      <w:pPr>
        <w:spacing w:line="17" w:lineRule="exact"/>
        <w:rPr>
          <w:rFonts w:ascii="Times New Roman" w:eastAsia="Times New Roman" w:hAnsi="Times New Roman"/>
          <w:sz w:val="24"/>
          <w:lang w:val="pl-PL"/>
        </w:rPr>
      </w:pPr>
    </w:p>
    <w:p w14:paraId="35DCB1E5" w14:textId="77777777" w:rsidR="00BA5458" w:rsidRPr="00A47A67" w:rsidRDefault="00BA5458" w:rsidP="00022C89">
      <w:pPr>
        <w:spacing w:line="0" w:lineRule="atLeast"/>
        <w:ind w:right="-419"/>
        <w:rPr>
          <w:lang w:val="pl-PL"/>
        </w:rPr>
      </w:pPr>
      <w:r w:rsidRPr="00A47A67">
        <w:rPr>
          <w:lang w:val="pl-PL"/>
        </w:rPr>
        <w:t>NIP: 9161398544</w:t>
      </w:r>
    </w:p>
    <w:p w14:paraId="6EA16F0A" w14:textId="77777777" w:rsidR="00BA5458" w:rsidRPr="00A47A67" w:rsidRDefault="00BA5458" w:rsidP="00022C89">
      <w:pPr>
        <w:spacing w:line="20" w:lineRule="exact"/>
        <w:rPr>
          <w:rFonts w:ascii="Times New Roman" w:eastAsia="Times New Roman" w:hAnsi="Times New Roman"/>
          <w:sz w:val="24"/>
          <w:lang w:val="pl-PL"/>
        </w:rPr>
      </w:pPr>
    </w:p>
    <w:p w14:paraId="422DC31A" w14:textId="77777777" w:rsidR="00BA5458" w:rsidRPr="00A47A67" w:rsidRDefault="00BA5458">
      <w:pPr>
        <w:spacing w:line="200" w:lineRule="exact"/>
        <w:rPr>
          <w:rFonts w:ascii="Times New Roman" w:eastAsia="Times New Roman" w:hAnsi="Times New Roman"/>
          <w:sz w:val="24"/>
          <w:lang w:val="pl-PL"/>
        </w:rPr>
      </w:pPr>
    </w:p>
    <w:p w14:paraId="70A288A5" w14:textId="77777777" w:rsidR="00BA5458" w:rsidRPr="00A47A67" w:rsidRDefault="00BA5458">
      <w:pPr>
        <w:spacing w:line="287" w:lineRule="exact"/>
        <w:rPr>
          <w:rFonts w:ascii="Times New Roman" w:eastAsia="Times New Roman" w:hAnsi="Times New Roman"/>
          <w:sz w:val="24"/>
          <w:lang w:val="pl-PL"/>
        </w:rPr>
      </w:pPr>
    </w:p>
    <w:p w14:paraId="266117BB" w14:textId="57465479" w:rsidR="00BA5458" w:rsidRPr="00A47A67" w:rsidRDefault="00BA5458">
      <w:pPr>
        <w:spacing w:line="224" w:lineRule="auto"/>
        <w:jc w:val="both"/>
        <w:rPr>
          <w:lang w:val="pl-PL"/>
        </w:rPr>
      </w:pPr>
      <w:r w:rsidRPr="00886403">
        <w:rPr>
          <w:lang w:val="pl-PL"/>
        </w:rPr>
        <w:t>W odpowiedzi na zapytanie ofertowe nr</w:t>
      </w:r>
      <w:r w:rsidR="004C2270" w:rsidRPr="00886403">
        <w:rPr>
          <w:lang w:val="pl-PL"/>
        </w:rPr>
        <w:t xml:space="preserve"> </w:t>
      </w:r>
      <w:r w:rsidR="00222BE0" w:rsidRPr="00886403">
        <w:rPr>
          <w:lang w:val="pl-PL"/>
        </w:rPr>
        <w:t>ZK/0</w:t>
      </w:r>
      <w:r w:rsidR="00B45A6E">
        <w:rPr>
          <w:lang w:val="pl-PL"/>
        </w:rPr>
        <w:t>1</w:t>
      </w:r>
      <w:r w:rsidR="00222BE0" w:rsidRPr="00886403">
        <w:rPr>
          <w:lang w:val="pl-PL"/>
        </w:rPr>
        <w:t>/1</w:t>
      </w:r>
      <w:r w:rsidR="00B45A6E">
        <w:rPr>
          <w:lang w:val="pl-PL"/>
        </w:rPr>
        <w:t>2</w:t>
      </w:r>
      <w:r w:rsidR="00222BE0" w:rsidRPr="00B45A6E">
        <w:rPr>
          <w:lang w:val="pl-PL"/>
        </w:rPr>
        <w:t>/25</w:t>
      </w:r>
      <w:r w:rsidRPr="00B45A6E">
        <w:rPr>
          <w:lang w:val="pl-PL"/>
        </w:rPr>
        <w:t xml:space="preserve"> z dnia </w:t>
      </w:r>
      <w:r w:rsidR="00B45A6E" w:rsidRPr="00B45A6E">
        <w:rPr>
          <w:lang w:val="pl-PL"/>
        </w:rPr>
        <w:t>03-12</w:t>
      </w:r>
      <w:r w:rsidR="00CC704A" w:rsidRPr="00B45A6E">
        <w:rPr>
          <w:lang w:val="pl-PL"/>
        </w:rPr>
        <w:t>-</w:t>
      </w:r>
      <w:r w:rsidR="00886403" w:rsidRPr="00B45A6E">
        <w:rPr>
          <w:lang w:val="pl-PL"/>
        </w:rPr>
        <w:t>2025</w:t>
      </w:r>
      <w:r w:rsidR="00215648" w:rsidRPr="00B45A6E">
        <w:rPr>
          <w:lang w:val="pl-PL"/>
        </w:rPr>
        <w:t xml:space="preserve"> </w:t>
      </w:r>
      <w:r w:rsidR="002E08E4" w:rsidRPr="00B45A6E">
        <w:rPr>
          <w:lang w:val="pl-PL"/>
        </w:rPr>
        <w:t>r</w:t>
      </w:r>
      <w:r w:rsidRPr="00B45A6E">
        <w:rPr>
          <w:lang w:val="pl-PL"/>
        </w:rPr>
        <w:t>., związane</w:t>
      </w:r>
      <w:r w:rsidRPr="00A47A67">
        <w:rPr>
          <w:lang w:val="pl-PL"/>
        </w:rPr>
        <w:t xml:space="preserve"> z projektem pt. </w:t>
      </w:r>
      <w:r w:rsidRPr="004C2270">
        <w:rPr>
          <w:b/>
          <w:i/>
          <w:lang w:val="pl-PL"/>
        </w:rPr>
        <w:t>„</w:t>
      </w:r>
      <w:r w:rsidR="00762885" w:rsidRPr="004C2270">
        <w:rPr>
          <w:b/>
          <w:i/>
          <w:lang w:val="pl-PL"/>
        </w:rPr>
        <w:t xml:space="preserve">SUBCOM - </w:t>
      </w:r>
      <w:r w:rsidR="00672FF6" w:rsidRPr="004C2270">
        <w:rPr>
          <w:b/>
          <w:i/>
          <w:lang w:val="pl-PL"/>
        </w:rPr>
        <w:t>Satelitarny system teledetekcji oraz komunikacji suborbitalnych rakiet badawczych - FAZA II</w:t>
      </w:r>
      <w:r w:rsidRPr="004C2270">
        <w:rPr>
          <w:b/>
          <w:i/>
          <w:lang w:val="pl-PL"/>
        </w:rPr>
        <w:t>”</w:t>
      </w:r>
      <w:r w:rsidRPr="00A47A67">
        <w:rPr>
          <w:b/>
          <w:i/>
          <w:lang w:val="pl-PL"/>
        </w:rPr>
        <w:t xml:space="preserve"> </w:t>
      </w:r>
      <w:r w:rsidRPr="00A47A67">
        <w:rPr>
          <w:lang w:val="pl-PL"/>
        </w:rPr>
        <w:t>(dalej: Projekt),</w:t>
      </w:r>
      <w:r w:rsidRPr="00A47A67">
        <w:rPr>
          <w:b/>
          <w:i/>
          <w:lang w:val="pl-PL"/>
        </w:rPr>
        <w:t xml:space="preserve"> </w:t>
      </w:r>
      <w:r w:rsidRPr="00A47A67">
        <w:rPr>
          <w:lang w:val="pl-PL"/>
        </w:rPr>
        <w:t>składam niniejszą ofertę na wykonanie przedmiotu zamówienia</w:t>
      </w:r>
      <w:r w:rsidRPr="00A47A67">
        <w:rPr>
          <w:b/>
          <w:i/>
          <w:lang w:val="pl-PL"/>
        </w:rPr>
        <w:t xml:space="preserve"> </w:t>
      </w:r>
      <w:r w:rsidRPr="00A47A67">
        <w:rPr>
          <w:lang w:val="pl-PL"/>
        </w:rPr>
        <w:t>wskazanego w zapytaniu ofertowym.</w:t>
      </w:r>
    </w:p>
    <w:p w14:paraId="75D82916" w14:textId="77777777" w:rsidR="00BA5458" w:rsidRPr="00A47A67" w:rsidRDefault="00BA5458">
      <w:pPr>
        <w:spacing w:line="246" w:lineRule="exact"/>
        <w:rPr>
          <w:rFonts w:ascii="Times New Roman" w:eastAsia="Times New Roman" w:hAnsi="Times New Roman"/>
          <w:sz w:val="24"/>
          <w:lang w:val="pl-PL"/>
        </w:rPr>
      </w:pPr>
    </w:p>
    <w:p w14:paraId="00AD2E20" w14:textId="77777777" w:rsidR="00BA5458" w:rsidRDefault="00BA5458">
      <w:pPr>
        <w:numPr>
          <w:ilvl w:val="0"/>
          <w:numId w:val="1"/>
        </w:numPr>
        <w:tabs>
          <w:tab w:val="left" w:pos="420"/>
        </w:tabs>
        <w:spacing w:line="0" w:lineRule="atLeast"/>
        <w:ind w:left="420" w:hanging="356"/>
        <w:rPr>
          <w:b/>
        </w:rPr>
      </w:pPr>
      <w:r>
        <w:rPr>
          <w:b/>
        </w:rPr>
        <w:t xml:space="preserve">Nazwa i </w:t>
      </w:r>
      <w:proofErr w:type="spellStart"/>
      <w:r>
        <w:rPr>
          <w:b/>
        </w:rPr>
        <w:t>dane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adresowe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Wykonawcy</w:t>
      </w:r>
      <w:proofErr w:type="spellEnd"/>
    </w:p>
    <w:p w14:paraId="0ECF424B" w14:textId="77777777" w:rsidR="00BA5458" w:rsidRDefault="00BA5458">
      <w:pPr>
        <w:spacing w:line="200" w:lineRule="exact"/>
        <w:rPr>
          <w:b/>
        </w:rPr>
      </w:pPr>
    </w:p>
    <w:p w14:paraId="402EE15B" w14:textId="77777777" w:rsidR="00BA5458" w:rsidRDefault="00BA5458">
      <w:pPr>
        <w:spacing w:line="357" w:lineRule="exact"/>
        <w:rPr>
          <w:b/>
        </w:rPr>
      </w:pPr>
    </w:p>
    <w:p w14:paraId="6188488B" w14:textId="77777777" w:rsidR="00BA5458" w:rsidRDefault="00BA5458">
      <w:pPr>
        <w:spacing w:line="0" w:lineRule="atLeast"/>
        <w:ind w:left="1040"/>
      </w:pPr>
      <w:r>
        <w:t>Nazwa</w:t>
      </w:r>
    </w:p>
    <w:p w14:paraId="4453F4FB" w14:textId="77777777" w:rsidR="00BA5458" w:rsidRDefault="00BA5458">
      <w:pPr>
        <w:spacing w:line="200" w:lineRule="exact"/>
        <w:rPr>
          <w:b/>
        </w:rPr>
      </w:pPr>
    </w:p>
    <w:p w14:paraId="63EA1E05" w14:textId="77777777" w:rsidR="00BA5458" w:rsidRDefault="00BA5458">
      <w:pPr>
        <w:spacing w:line="200" w:lineRule="exact"/>
        <w:rPr>
          <w:b/>
        </w:rPr>
      </w:pPr>
    </w:p>
    <w:p w14:paraId="278E81AE" w14:textId="77777777" w:rsidR="00BA5458" w:rsidRDefault="00BA5458">
      <w:pPr>
        <w:spacing w:line="215" w:lineRule="exact"/>
        <w:rPr>
          <w:b/>
        </w:rPr>
      </w:pPr>
    </w:p>
    <w:p w14:paraId="2111BE37" w14:textId="77777777" w:rsidR="00BA5458" w:rsidRDefault="00BA5458">
      <w:pPr>
        <w:spacing w:line="0" w:lineRule="atLeast"/>
        <w:ind w:left="1060"/>
      </w:pPr>
      <w:r>
        <w:t>Adres</w:t>
      </w:r>
    </w:p>
    <w:p w14:paraId="40BAFAD4" w14:textId="77777777" w:rsidR="00BA5458" w:rsidRDefault="00BA5458">
      <w:pPr>
        <w:spacing w:line="200" w:lineRule="exact"/>
        <w:rPr>
          <w:b/>
        </w:rPr>
      </w:pPr>
    </w:p>
    <w:p w14:paraId="60356F5B" w14:textId="77777777" w:rsidR="00BA5458" w:rsidRDefault="00BA5458">
      <w:pPr>
        <w:spacing w:line="200" w:lineRule="exact"/>
        <w:rPr>
          <w:b/>
        </w:rPr>
      </w:pPr>
    </w:p>
    <w:p w14:paraId="7CFDD5D0" w14:textId="77777777" w:rsidR="00BA5458" w:rsidRDefault="00BA5458">
      <w:pPr>
        <w:spacing w:line="215" w:lineRule="exact"/>
        <w:rPr>
          <w:b/>
        </w:rPr>
      </w:pPr>
    </w:p>
    <w:p w14:paraId="31009203" w14:textId="77777777" w:rsidR="00BA5458" w:rsidRDefault="00BA5458">
      <w:pPr>
        <w:spacing w:line="0" w:lineRule="atLeast"/>
        <w:ind w:left="1160"/>
      </w:pPr>
      <w:r>
        <w:t>NIP</w:t>
      </w:r>
    </w:p>
    <w:p w14:paraId="7DEE43E5" w14:textId="64DEE3F0" w:rsidR="00BA5458" w:rsidRDefault="002714FE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07C609A8" wp14:editId="153D1F1A">
                <wp:simplePos x="0" y="0"/>
                <wp:positionH relativeFrom="column">
                  <wp:posOffset>-1905</wp:posOffset>
                </wp:positionH>
                <wp:positionV relativeFrom="paragraph">
                  <wp:posOffset>-1438275</wp:posOffset>
                </wp:positionV>
                <wp:extent cx="5756275" cy="0"/>
                <wp:effectExtent l="13970" t="13970" r="11430" b="5080"/>
                <wp:wrapNone/>
                <wp:docPr id="3941578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62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4D00E9" id="Line 3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113.25pt" to="453.1pt,-1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36D31A5" wp14:editId="1566CFFE">
                <wp:simplePos x="0" y="0"/>
                <wp:positionH relativeFrom="column">
                  <wp:posOffset>-1905</wp:posOffset>
                </wp:positionH>
                <wp:positionV relativeFrom="paragraph">
                  <wp:posOffset>-892810</wp:posOffset>
                </wp:positionV>
                <wp:extent cx="5756275" cy="0"/>
                <wp:effectExtent l="13970" t="6985" r="11430" b="12065"/>
                <wp:wrapNone/>
                <wp:docPr id="65008015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62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5FDFF" id="Line 4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70.3pt" to="453.1pt,-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1F1668F3" wp14:editId="59CD15CA">
                <wp:simplePos x="0" y="0"/>
                <wp:positionH relativeFrom="column">
                  <wp:posOffset>-1905</wp:posOffset>
                </wp:positionH>
                <wp:positionV relativeFrom="paragraph">
                  <wp:posOffset>-347345</wp:posOffset>
                </wp:positionV>
                <wp:extent cx="5756275" cy="0"/>
                <wp:effectExtent l="13970" t="9525" r="11430" b="9525"/>
                <wp:wrapNone/>
                <wp:docPr id="126171090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62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B59A6F" id="Line 5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27.35pt" to="453.1pt,-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39C4FC3B" wp14:editId="5C0C575C">
                <wp:simplePos x="0" y="0"/>
                <wp:positionH relativeFrom="column">
                  <wp:posOffset>-1905</wp:posOffset>
                </wp:positionH>
                <wp:positionV relativeFrom="paragraph">
                  <wp:posOffset>199390</wp:posOffset>
                </wp:positionV>
                <wp:extent cx="5756275" cy="0"/>
                <wp:effectExtent l="13970" t="13335" r="11430" b="5715"/>
                <wp:wrapNone/>
                <wp:docPr id="200522456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62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D7CCB" id="Line 6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5.7pt" to="453.1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50D47FD" wp14:editId="1B98B2F0">
                <wp:simplePos x="0" y="0"/>
                <wp:positionH relativeFrom="column">
                  <wp:posOffset>-1905</wp:posOffset>
                </wp:positionH>
                <wp:positionV relativeFrom="paragraph">
                  <wp:posOffset>744855</wp:posOffset>
                </wp:positionV>
                <wp:extent cx="5756275" cy="0"/>
                <wp:effectExtent l="13970" t="6350" r="11430" b="12700"/>
                <wp:wrapNone/>
                <wp:docPr id="8810140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62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7C5E99" id="Line 7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58.65pt" to="453.1pt,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98F859B" wp14:editId="2B7A6263">
                <wp:simplePos x="0" y="0"/>
                <wp:positionH relativeFrom="column">
                  <wp:posOffset>-1905</wp:posOffset>
                </wp:positionH>
                <wp:positionV relativeFrom="paragraph">
                  <wp:posOffset>1290320</wp:posOffset>
                </wp:positionV>
                <wp:extent cx="5756275" cy="0"/>
                <wp:effectExtent l="13970" t="8890" r="11430" b="10160"/>
                <wp:wrapNone/>
                <wp:docPr id="18389120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62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6177A" id="Line 8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01.6pt" to="453.1pt,10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2057D34" wp14:editId="65F61104">
                <wp:simplePos x="0" y="0"/>
                <wp:positionH relativeFrom="column">
                  <wp:posOffset>-1905</wp:posOffset>
                </wp:positionH>
                <wp:positionV relativeFrom="paragraph">
                  <wp:posOffset>1838325</wp:posOffset>
                </wp:positionV>
                <wp:extent cx="5756275" cy="0"/>
                <wp:effectExtent l="13970" t="13970" r="11430" b="5080"/>
                <wp:wrapNone/>
                <wp:docPr id="148200662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62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742D9" id="Line 9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44.75pt" to="453.1pt,1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77A0EAF6" wp14:editId="4F9EE61D">
                <wp:simplePos x="0" y="0"/>
                <wp:positionH relativeFrom="column">
                  <wp:posOffset>635</wp:posOffset>
                </wp:positionH>
                <wp:positionV relativeFrom="paragraph">
                  <wp:posOffset>-1441450</wp:posOffset>
                </wp:positionV>
                <wp:extent cx="0" cy="4393565"/>
                <wp:effectExtent l="6985" t="10795" r="12065" b="5715"/>
                <wp:wrapNone/>
                <wp:docPr id="89360927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9356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CC20A" id="Line 10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-113.5pt" to=".05pt,2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7362CC9C" wp14:editId="562C4D37">
                <wp:simplePos x="0" y="0"/>
                <wp:positionH relativeFrom="column">
                  <wp:posOffset>1649730</wp:posOffset>
                </wp:positionH>
                <wp:positionV relativeFrom="paragraph">
                  <wp:posOffset>-1441450</wp:posOffset>
                </wp:positionV>
                <wp:extent cx="0" cy="4393565"/>
                <wp:effectExtent l="8255" t="10795" r="10795" b="5715"/>
                <wp:wrapNone/>
                <wp:docPr id="37632673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9356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18CC6D" id="Line 11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9pt,-113.5pt" to="129.9pt,2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30507695" wp14:editId="09CCC17C">
                <wp:simplePos x="0" y="0"/>
                <wp:positionH relativeFrom="column">
                  <wp:posOffset>5751195</wp:posOffset>
                </wp:positionH>
                <wp:positionV relativeFrom="paragraph">
                  <wp:posOffset>-1441450</wp:posOffset>
                </wp:positionV>
                <wp:extent cx="0" cy="4393565"/>
                <wp:effectExtent l="13970" t="10795" r="5080" b="5715"/>
                <wp:wrapNone/>
                <wp:docPr id="183966286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9356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D7A73" id="Line 12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2.85pt,-113.5pt" to="452.85pt,2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" strokeweight=".16931mm"/>
            </w:pict>
          </mc:Fallback>
        </mc:AlternateContent>
      </w:r>
    </w:p>
    <w:p w14:paraId="38AF9AFB" w14:textId="77777777" w:rsidR="00BA5458" w:rsidRDefault="00BA545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3D97383" w14:textId="77777777" w:rsidR="00BA5458" w:rsidRDefault="00BA5458">
      <w:pPr>
        <w:spacing w:line="397" w:lineRule="exact"/>
        <w:rPr>
          <w:rFonts w:ascii="Times New Roman" w:eastAsia="Times New Roman" w:hAnsi="Times New Roman"/>
          <w:sz w:val="24"/>
        </w:rPr>
      </w:pPr>
    </w:p>
    <w:p w14:paraId="08314AC0" w14:textId="77777777" w:rsidR="00BA5458" w:rsidRDefault="00BA5458">
      <w:pPr>
        <w:spacing w:line="0" w:lineRule="atLeast"/>
        <w:ind w:left="740"/>
      </w:pPr>
      <w:r>
        <w:t>Nr KRS/CEIDG</w:t>
      </w:r>
    </w:p>
    <w:p w14:paraId="660D5947" w14:textId="77777777" w:rsidR="00BA5458" w:rsidRDefault="00BA545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926D51B" w14:textId="77777777" w:rsidR="00BA5458" w:rsidRDefault="00BA545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1CA3E41" w14:textId="77777777" w:rsidR="00BA5458" w:rsidRDefault="00BA5458">
      <w:pPr>
        <w:spacing w:line="215" w:lineRule="exact"/>
        <w:rPr>
          <w:rFonts w:ascii="Times New Roman" w:eastAsia="Times New Roman" w:hAnsi="Times New Roman"/>
          <w:sz w:val="24"/>
        </w:rPr>
      </w:pPr>
    </w:p>
    <w:p w14:paraId="56C32E76" w14:textId="77777777" w:rsidR="00BA5458" w:rsidRDefault="00BA5458">
      <w:pPr>
        <w:spacing w:line="0" w:lineRule="atLeast"/>
        <w:ind w:left="840"/>
      </w:pPr>
      <w:r>
        <w:t xml:space="preserve">Nr </w:t>
      </w:r>
      <w:proofErr w:type="spellStart"/>
      <w:r>
        <w:t>telefonu</w:t>
      </w:r>
      <w:proofErr w:type="spellEnd"/>
    </w:p>
    <w:p w14:paraId="18DA3F75" w14:textId="77777777" w:rsidR="00BA5458" w:rsidRDefault="00BA545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7C13623" w14:textId="77777777" w:rsidR="00BA5458" w:rsidRDefault="00BA545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A468CE5" w14:textId="77777777" w:rsidR="00BA5458" w:rsidRDefault="00BA5458">
      <w:pPr>
        <w:spacing w:line="215" w:lineRule="exact"/>
        <w:rPr>
          <w:rFonts w:ascii="Times New Roman" w:eastAsia="Times New Roman" w:hAnsi="Times New Roman"/>
          <w:sz w:val="24"/>
        </w:rPr>
      </w:pPr>
    </w:p>
    <w:p w14:paraId="1F97FF2A" w14:textId="77777777" w:rsidR="00BA5458" w:rsidRDefault="00BA5458">
      <w:pPr>
        <w:spacing w:line="0" w:lineRule="atLeast"/>
        <w:ind w:left="800"/>
      </w:pPr>
      <w:r>
        <w:t>Adres e-mail</w:t>
      </w:r>
    </w:p>
    <w:p w14:paraId="2524BD29" w14:textId="77777777" w:rsidR="00BA5458" w:rsidRDefault="00BA545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D798BA4" w14:textId="77777777" w:rsidR="00BA5458" w:rsidRDefault="00BA545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AEEB978" w14:textId="77777777" w:rsidR="00BA5458" w:rsidRDefault="00BA5458">
      <w:pPr>
        <w:spacing w:line="319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3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0"/>
        <w:gridCol w:w="5300"/>
      </w:tblGrid>
      <w:tr w:rsidR="00BA5458" w14:paraId="530767CF" w14:textId="77777777">
        <w:trPr>
          <w:trHeight w:val="244"/>
        </w:trPr>
        <w:tc>
          <w:tcPr>
            <w:tcW w:w="2180" w:type="dxa"/>
            <w:vAlign w:val="bottom"/>
          </w:tcPr>
          <w:p w14:paraId="034DEE7D" w14:textId="77777777" w:rsidR="00BA5458" w:rsidRDefault="00BA5458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300" w:type="dxa"/>
            <w:vAlign w:val="bottom"/>
          </w:tcPr>
          <w:p w14:paraId="5FC2E63C" w14:textId="77777777" w:rsidR="00BA5458" w:rsidRDefault="00BA5458">
            <w:pPr>
              <w:spacing w:line="0" w:lineRule="atLeast"/>
              <w:ind w:left="200"/>
            </w:pPr>
            <w:proofErr w:type="spellStart"/>
            <w:r>
              <w:t>Imię</w:t>
            </w:r>
            <w:proofErr w:type="spellEnd"/>
            <w:r>
              <w:t xml:space="preserve"> i </w:t>
            </w:r>
            <w:proofErr w:type="spellStart"/>
            <w:r>
              <w:t>nazwisko</w:t>
            </w:r>
            <w:proofErr w:type="spellEnd"/>
            <w:r>
              <w:t>: ..........................................................................</w:t>
            </w:r>
          </w:p>
        </w:tc>
      </w:tr>
      <w:tr w:rsidR="00BA5458" w14:paraId="4428A219" w14:textId="77777777">
        <w:trPr>
          <w:trHeight w:val="365"/>
        </w:trPr>
        <w:tc>
          <w:tcPr>
            <w:tcW w:w="2180" w:type="dxa"/>
            <w:vAlign w:val="bottom"/>
          </w:tcPr>
          <w:p w14:paraId="5E266323" w14:textId="77777777" w:rsidR="00BA5458" w:rsidRDefault="00BA5458">
            <w:pPr>
              <w:spacing w:line="0" w:lineRule="atLeast"/>
            </w:pPr>
            <w:r>
              <w:t xml:space="preserve">Dane </w:t>
            </w:r>
            <w:proofErr w:type="spellStart"/>
            <w:r>
              <w:t>osoby</w:t>
            </w:r>
            <w:proofErr w:type="spellEnd"/>
            <w:r>
              <w:t xml:space="preserve"> do </w:t>
            </w:r>
            <w:proofErr w:type="spellStart"/>
            <w:r>
              <w:t>kontaktu</w:t>
            </w:r>
            <w:proofErr w:type="spellEnd"/>
          </w:p>
        </w:tc>
        <w:tc>
          <w:tcPr>
            <w:tcW w:w="5300" w:type="dxa"/>
            <w:vAlign w:val="bottom"/>
          </w:tcPr>
          <w:p w14:paraId="01B627FC" w14:textId="77777777" w:rsidR="00BA5458" w:rsidRDefault="00BA5458">
            <w:pPr>
              <w:spacing w:line="0" w:lineRule="atLeast"/>
              <w:ind w:left="200"/>
              <w:rPr>
                <w:w w:val="99"/>
              </w:rPr>
            </w:pPr>
            <w:r>
              <w:rPr>
                <w:w w:val="99"/>
              </w:rPr>
              <w:t xml:space="preserve">Numer </w:t>
            </w:r>
            <w:proofErr w:type="spellStart"/>
            <w:r>
              <w:rPr>
                <w:w w:val="99"/>
              </w:rPr>
              <w:t>telefonu</w:t>
            </w:r>
            <w:proofErr w:type="spellEnd"/>
            <w:r>
              <w:rPr>
                <w:w w:val="99"/>
              </w:rPr>
              <w:t>: ..........................................................................</w:t>
            </w:r>
          </w:p>
        </w:tc>
      </w:tr>
      <w:tr w:rsidR="00BA5458" w14:paraId="433DDE38" w14:textId="77777777">
        <w:trPr>
          <w:trHeight w:val="367"/>
        </w:trPr>
        <w:tc>
          <w:tcPr>
            <w:tcW w:w="2180" w:type="dxa"/>
            <w:vAlign w:val="bottom"/>
          </w:tcPr>
          <w:p w14:paraId="65DF71B9" w14:textId="77777777" w:rsidR="00BA5458" w:rsidRDefault="00BA545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00" w:type="dxa"/>
            <w:vAlign w:val="bottom"/>
          </w:tcPr>
          <w:p w14:paraId="481AB27A" w14:textId="77777777" w:rsidR="00BA5458" w:rsidRDefault="00BA5458">
            <w:pPr>
              <w:spacing w:line="0" w:lineRule="atLeast"/>
              <w:ind w:left="200"/>
              <w:rPr>
                <w:w w:val="99"/>
              </w:rPr>
            </w:pPr>
            <w:r>
              <w:rPr>
                <w:w w:val="99"/>
              </w:rPr>
              <w:t>Adres e-mail: ...............................................................................</w:t>
            </w:r>
          </w:p>
        </w:tc>
      </w:tr>
    </w:tbl>
    <w:p w14:paraId="3782D366" w14:textId="00697917" w:rsidR="00BA5458" w:rsidRDefault="002714FE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w w:val="99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19E1F9FD" wp14:editId="2F02259B">
                <wp:simplePos x="0" y="0"/>
                <wp:positionH relativeFrom="column">
                  <wp:posOffset>-1905</wp:posOffset>
                </wp:positionH>
                <wp:positionV relativeFrom="paragraph">
                  <wp:posOffset>234315</wp:posOffset>
                </wp:positionV>
                <wp:extent cx="5756275" cy="0"/>
                <wp:effectExtent l="13970" t="9525" r="11430" b="9525"/>
                <wp:wrapNone/>
                <wp:docPr id="214026546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62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95661" id="Line 13" o:spid="_x0000_s1026" style="position:absolute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8.45pt" to="453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" strokeweight=".48pt"/>
            </w:pict>
          </mc:Fallback>
        </mc:AlternateContent>
      </w:r>
    </w:p>
    <w:p w14:paraId="30F4CDB7" w14:textId="77777777" w:rsidR="00BA5458" w:rsidRDefault="00BA5458">
      <w:pPr>
        <w:spacing w:line="20" w:lineRule="exact"/>
        <w:rPr>
          <w:rFonts w:ascii="Times New Roman" w:eastAsia="Times New Roman" w:hAnsi="Times New Roman"/>
          <w:sz w:val="24"/>
        </w:rPr>
        <w:sectPr w:rsidR="00BA5458" w:rsidSect="00E25EF9">
          <w:headerReference w:type="default" r:id="rId8"/>
          <w:footerReference w:type="default" r:id="rId9"/>
          <w:pgSz w:w="11900" w:h="16841"/>
          <w:pgMar w:top="1440" w:right="1419" w:bottom="1135" w:left="1420" w:header="0" w:footer="0" w:gutter="0"/>
          <w:cols w:space="0" w:equalWidth="0">
            <w:col w:w="9060"/>
          </w:cols>
          <w:docGrid w:linePitch="360"/>
        </w:sectPr>
      </w:pPr>
    </w:p>
    <w:p w14:paraId="3A84C145" w14:textId="77777777" w:rsidR="00BA5458" w:rsidRDefault="00BA5458">
      <w:pPr>
        <w:spacing w:line="282" w:lineRule="exact"/>
        <w:rPr>
          <w:rFonts w:ascii="Times New Roman" w:eastAsia="Times New Roman" w:hAnsi="Times New Roman"/>
        </w:rPr>
      </w:pPr>
      <w:bookmarkStart w:id="0" w:name="page2"/>
      <w:bookmarkEnd w:id="0"/>
    </w:p>
    <w:p w14:paraId="11F73B1A" w14:textId="77777777" w:rsidR="00BA5458" w:rsidRDefault="00BA5458">
      <w:pPr>
        <w:tabs>
          <w:tab w:val="left" w:pos="403"/>
        </w:tabs>
        <w:spacing w:line="0" w:lineRule="atLeast"/>
        <w:ind w:left="64"/>
        <w:rPr>
          <w:b/>
          <w:sz w:val="19"/>
        </w:rPr>
      </w:pPr>
      <w:r>
        <w:rPr>
          <w:b/>
        </w:rPr>
        <w:t>2.</w:t>
      </w:r>
      <w:r>
        <w:rPr>
          <w:rFonts w:ascii="Times New Roman" w:eastAsia="Times New Roman" w:hAnsi="Times New Roman"/>
        </w:rPr>
        <w:tab/>
      </w:r>
      <w:proofErr w:type="spellStart"/>
      <w:r>
        <w:rPr>
          <w:b/>
          <w:sz w:val="19"/>
        </w:rPr>
        <w:t>Warunki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oferty</w:t>
      </w:r>
      <w:proofErr w:type="spellEnd"/>
    </w:p>
    <w:p w14:paraId="54A30F6A" w14:textId="77777777" w:rsidR="00BA5458" w:rsidRDefault="00BA5458">
      <w:pPr>
        <w:spacing w:line="230" w:lineRule="exact"/>
        <w:rPr>
          <w:rFonts w:ascii="Times New Roman" w:eastAsia="Times New Roman" w:hAnsi="Times New Roman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5116"/>
      </w:tblGrid>
      <w:tr w:rsidR="00BA5458" w14:paraId="3CE0177D" w14:textId="77777777" w:rsidTr="00BE15AE">
        <w:trPr>
          <w:trHeight w:val="552"/>
        </w:trPr>
        <w:tc>
          <w:tcPr>
            <w:tcW w:w="382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E932D7A" w14:textId="77777777" w:rsidR="00BA5458" w:rsidRDefault="00BA5458">
            <w:pPr>
              <w:spacing w:line="0" w:lineRule="atLeast"/>
              <w:jc w:val="center"/>
            </w:pPr>
            <w:r>
              <w:t xml:space="preserve">Data </w:t>
            </w:r>
            <w:proofErr w:type="spellStart"/>
            <w:r>
              <w:t>wystawienia</w:t>
            </w:r>
            <w:proofErr w:type="spellEnd"/>
            <w:r>
              <w:t xml:space="preserve"> </w:t>
            </w:r>
            <w:proofErr w:type="spellStart"/>
            <w:r>
              <w:t>oferty</w:t>
            </w:r>
            <w:proofErr w:type="spellEnd"/>
          </w:p>
        </w:tc>
        <w:tc>
          <w:tcPr>
            <w:tcW w:w="511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445E3D" w14:textId="77777777" w:rsidR="00BA5458" w:rsidRDefault="00BA5458" w:rsidP="00BE15A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A5458" w14:paraId="27E59DE4" w14:textId="77777777" w:rsidTr="00BE15AE">
        <w:trPr>
          <w:trHeight w:val="307"/>
        </w:trPr>
        <w:tc>
          <w:tcPr>
            <w:tcW w:w="3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F1DB44" w14:textId="77777777" w:rsidR="00BA5458" w:rsidRDefault="00BA545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11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875BD23" w14:textId="77777777" w:rsidR="00BA5458" w:rsidRDefault="00BA5458" w:rsidP="00BE15A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A5458" w14:paraId="2B05D2DC" w14:textId="77777777" w:rsidTr="00BE15AE">
        <w:trPr>
          <w:trHeight w:val="453"/>
        </w:trPr>
        <w:tc>
          <w:tcPr>
            <w:tcW w:w="382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E6F3D1" w14:textId="77777777" w:rsidR="00BA5458" w:rsidRDefault="00BA5458">
            <w:pPr>
              <w:spacing w:line="0" w:lineRule="atLeast"/>
              <w:jc w:val="center"/>
            </w:pPr>
            <w:r>
              <w:t xml:space="preserve">Termin </w:t>
            </w:r>
            <w:proofErr w:type="spellStart"/>
            <w:r>
              <w:t>ważności</w:t>
            </w:r>
            <w:proofErr w:type="spellEnd"/>
            <w:r>
              <w:t xml:space="preserve"> </w:t>
            </w:r>
            <w:proofErr w:type="spellStart"/>
            <w:r>
              <w:t>oferty</w:t>
            </w:r>
            <w:proofErr w:type="spellEnd"/>
          </w:p>
        </w:tc>
        <w:tc>
          <w:tcPr>
            <w:tcW w:w="5116" w:type="dxa"/>
            <w:tcBorders>
              <w:right w:val="single" w:sz="8" w:space="0" w:color="auto"/>
            </w:tcBorders>
            <w:vAlign w:val="center"/>
          </w:tcPr>
          <w:p w14:paraId="6D247768" w14:textId="77777777" w:rsidR="00BA5458" w:rsidRDefault="00BA5458" w:rsidP="00BE15A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A5458" w14:paraId="1AB70598" w14:textId="77777777" w:rsidTr="00BE15AE">
        <w:trPr>
          <w:trHeight w:val="245"/>
        </w:trPr>
        <w:tc>
          <w:tcPr>
            <w:tcW w:w="382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7701FD" w14:textId="77777777" w:rsidR="00BA5458" w:rsidRDefault="00BA5458">
            <w:pPr>
              <w:spacing w:line="0" w:lineRule="atLeast"/>
              <w:jc w:val="center"/>
            </w:pPr>
            <w:r>
              <w:t xml:space="preserve">(minimum 30 </w:t>
            </w:r>
            <w:proofErr w:type="spellStart"/>
            <w:r>
              <w:t>dni</w:t>
            </w:r>
            <w:proofErr w:type="spellEnd"/>
            <w:r>
              <w:t>)</w:t>
            </w:r>
          </w:p>
        </w:tc>
        <w:tc>
          <w:tcPr>
            <w:tcW w:w="5116" w:type="dxa"/>
            <w:tcBorders>
              <w:right w:val="single" w:sz="8" w:space="0" w:color="auto"/>
            </w:tcBorders>
            <w:vAlign w:val="center"/>
          </w:tcPr>
          <w:p w14:paraId="05940601" w14:textId="77777777" w:rsidR="00BA5458" w:rsidRDefault="00BA5458" w:rsidP="00BE15A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A5458" w14:paraId="0123F4CC" w14:textId="77777777" w:rsidTr="00BE15AE">
        <w:trPr>
          <w:trHeight w:val="228"/>
        </w:trPr>
        <w:tc>
          <w:tcPr>
            <w:tcW w:w="3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5E58A7" w14:textId="77777777" w:rsidR="00BA5458" w:rsidRDefault="00BA545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11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07C06F7" w14:textId="77777777" w:rsidR="00BA5458" w:rsidRDefault="00BA5458" w:rsidP="00BE15A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33440E" w:rsidRPr="00142C87" w14:paraId="421BB8E2" w14:textId="77777777" w:rsidTr="00BE15AE">
        <w:trPr>
          <w:trHeight w:val="166"/>
        </w:trPr>
        <w:tc>
          <w:tcPr>
            <w:tcW w:w="3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72D906" w14:textId="77777777" w:rsidR="00C378B7" w:rsidRPr="004C2270" w:rsidRDefault="00C378B7" w:rsidP="00C378B7">
            <w:pPr>
              <w:jc w:val="center"/>
              <w:rPr>
                <w:lang w:val="pl-PL"/>
              </w:rPr>
            </w:pPr>
            <w:r w:rsidRPr="004C2270">
              <w:rPr>
                <w:lang w:val="pl-PL"/>
              </w:rPr>
              <w:t>Termin realizacji przedmiotu</w:t>
            </w:r>
          </w:p>
          <w:p w14:paraId="5FFCADBF" w14:textId="77777777" w:rsidR="00C378B7" w:rsidRPr="004C2270" w:rsidRDefault="00C378B7" w:rsidP="00C378B7">
            <w:pPr>
              <w:jc w:val="center"/>
              <w:rPr>
                <w:lang w:val="pl-PL"/>
              </w:rPr>
            </w:pPr>
            <w:r w:rsidRPr="004C2270">
              <w:rPr>
                <w:lang w:val="pl-PL"/>
              </w:rPr>
              <w:t>zamówienia</w:t>
            </w:r>
          </w:p>
          <w:p w14:paraId="7BA25345" w14:textId="76DB1BB5" w:rsidR="0033440E" w:rsidRPr="004C2270" w:rsidRDefault="00A73440" w:rsidP="00C378B7">
            <w:pPr>
              <w:jc w:val="center"/>
              <w:rPr>
                <w:lang w:val="pl-PL"/>
              </w:rPr>
            </w:pPr>
            <w:r w:rsidRPr="00A13E87">
              <w:rPr>
                <w:lang w:val="pl-PL"/>
              </w:rPr>
              <w:t>(do 7 dni od daty podpisania umowy)</w:t>
            </w:r>
          </w:p>
        </w:tc>
        <w:tc>
          <w:tcPr>
            <w:tcW w:w="511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D618AEF" w14:textId="0D5C53F4" w:rsidR="0033440E" w:rsidRPr="00142C87" w:rsidRDefault="0033440E" w:rsidP="00BE15A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4"/>
                <w:lang w:val="pl-PL"/>
              </w:rPr>
            </w:pPr>
            <w:r w:rsidRPr="00142C87">
              <w:t xml:space="preserve">……………………… </w:t>
            </w:r>
            <w:proofErr w:type="spellStart"/>
            <w:r w:rsidR="00D86246">
              <w:t>dni</w:t>
            </w:r>
            <w:proofErr w:type="spellEnd"/>
          </w:p>
        </w:tc>
      </w:tr>
      <w:tr w:rsidR="00A73440" w:rsidRPr="004644A4" w14:paraId="1A085565" w14:textId="77777777" w:rsidTr="00BE15AE">
        <w:trPr>
          <w:trHeight w:val="456"/>
        </w:trPr>
        <w:tc>
          <w:tcPr>
            <w:tcW w:w="382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908992" w14:textId="74F888D9" w:rsidR="00A73440" w:rsidRPr="004C2270" w:rsidRDefault="00A73440" w:rsidP="00A73440">
            <w:pPr>
              <w:jc w:val="center"/>
              <w:rPr>
                <w:lang w:val="pl-PL"/>
              </w:rPr>
            </w:pPr>
            <w:r w:rsidRPr="00A13E87">
              <w:rPr>
                <w:lang w:val="pl-PL"/>
              </w:rPr>
              <w:t>Okres wsparcia technicznego</w:t>
            </w:r>
            <w:r w:rsidRPr="00A13E87">
              <w:rPr>
                <w:lang w:val="pl-PL"/>
              </w:rPr>
              <w:br/>
              <w:t>dla dostarczonego</w:t>
            </w:r>
          </w:p>
        </w:tc>
        <w:tc>
          <w:tcPr>
            <w:tcW w:w="5116" w:type="dxa"/>
            <w:tcBorders>
              <w:right w:val="single" w:sz="8" w:space="0" w:color="auto"/>
            </w:tcBorders>
            <w:vAlign w:val="center"/>
          </w:tcPr>
          <w:p w14:paraId="0FFA8D38" w14:textId="77777777" w:rsidR="00A73440" w:rsidRPr="00142C87" w:rsidRDefault="00A73440" w:rsidP="00A7344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pl-PL"/>
              </w:rPr>
            </w:pPr>
          </w:p>
        </w:tc>
      </w:tr>
      <w:tr w:rsidR="00A73440" w:rsidRPr="00142C87" w14:paraId="15BFFC13" w14:textId="77777777" w:rsidTr="00BE15AE">
        <w:trPr>
          <w:trHeight w:val="242"/>
        </w:trPr>
        <w:tc>
          <w:tcPr>
            <w:tcW w:w="382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C0B212" w14:textId="05D51B8F" w:rsidR="00A73440" w:rsidRPr="004C2270" w:rsidRDefault="00A73440" w:rsidP="00A73440">
            <w:pPr>
              <w:jc w:val="center"/>
              <w:rPr>
                <w:lang w:val="pl-PL"/>
              </w:rPr>
            </w:pPr>
            <w:r w:rsidRPr="00A13E87">
              <w:rPr>
                <w:lang w:val="pl-PL"/>
              </w:rPr>
              <w:t>oprogramowania</w:t>
            </w:r>
            <w:r w:rsidRPr="00A13E87">
              <w:rPr>
                <w:lang w:val="pl-PL"/>
              </w:rPr>
              <w:br/>
              <w:t>(minimum 12 miesięcy)</w:t>
            </w:r>
          </w:p>
        </w:tc>
        <w:tc>
          <w:tcPr>
            <w:tcW w:w="5116" w:type="dxa"/>
            <w:tcBorders>
              <w:right w:val="single" w:sz="8" w:space="0" w:color="auto"/>
            </w:tcBorders>
            <w:vAlign w:val="center"/>
          </w:tcPr>
          <w:p w14:paraId="177C4717" w14:textId="77777777" w:rsidR="00A73440" w:rsidRPr="00142C87" w:rsidRDefault="00A73440" w:rsidP="00A73440">
            <w:pPr>
              <w:spacing w:line="0" w:lineRule="atLeast"/>
              <w:jc w:val="center"/>
            </w:pPr>
            <w:r w:rsidRPr="00142C87">
              <w:t xml:space="preserve">……………………… </w:t>
            </w:r>
            <w:proofErr w:type="spellStart"/>
            <w:r w:rsidRPr="00142C87">
              <w:t>miesięcy</w:t>
            </w:r>
            <w:proofErr w:type="spellEnd"/>
          </w:p>
        </w:tc>
      </w:tr>
      <w:tr w:rsidR="00C378B7" w:rsidRPr="00142C87" w14:paraId="5748B278" w14:textId="77777777" w:rsidTr="00BE15AE">
        <w:trPr>
          <w:trHeight w:val="125"/>
        </w:trPr>
        <w:tc>
          <w:tcPr>
            <w:tcW w:w="3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4BDC71" w14:textId="77777777" w:rsidR="00C378B7" w:rsidRPr="00142C87" w:rsidRDefault="00C378B7" w:rsidP="00C378B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11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854C650" w14:textId="77777777" w:rsidR="00C378B7" w:rsidRPr="00142C87" w:rsidRDefault="00C378B7" w:rsidP="00BE15A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1AF38368" w14:textId="77777777" w:rsidR="00BA5458" w:rsidRPr="00142C87" w:rsidRDefault="00BA5458">
      <w:pPr>
        <w:spacing w:line="241" w:lineRule="exact"/>
        <w:rPr>
          <w:rFonts w:ascii="Times New Roman" w:eastAsia="Times New Roman" w:hAnsi="Times New Roman"/>
        </w:rPr>
      </w:pPr>
    </w:p>
    <w:p w14:paraId="0B04F025" w14:textId="77777777" w:rsidR="00BA5458" w:rsidRPr="00142C87" w:rsidRDefault="00BA5458">
      <w:pPr>
        <w:numPr>
          <w:ilvl w:val="0"/>
          <w:numId w:val="2"/>
        </w:numPr>
        <w:tabs>
          <w:tab w:val="left" w:pos="424"/>
        </w:tabs>
        <w:spacing w:line="0" w:lineRule="atLeast"/>
        <w:ind w:left="424" w:hanging="356"/>
        <w:rPr>
          <w:b/>
        </w:rPr>
      </w:pPr>
      <w:proofErr w:type="spellStart"/>
      <w:r w:rsidRPr="00142C87">
        <w:rPr>
          <w:b/>
        </w:rPr>
        <w:t>Przedmiot</w:t>
      </w:r>
      <w:proofErr w:type="spellEnd"/>
      <w:r w:rsidRPr="00142C87">
        <w:rPr>
          <w:b/>
        </w:rPr>
        <w:t xml:space="preserve"> </w:t>
      </w:r>
      <w:proofErr w:type="spellStart"/>
      <w:r w:rsidRPr="00142C87">
        <w:rPr>
          <w:b/>
        </w:rPr>
        <w:t>oferty</w:t>
      </w:r>
      <w:proofErr w:type="spellEnd"/>
    </w:p>
    <w:p w14:paraId="577D7A3B" w14:textId="77777777" w:rsidR="00215648" w:rsidRPr="00142C87" w:rsidRDefault="00215648" w:rsidP="0010393D">
      <w:pPr>
        <w:spacing w:line="315" w:lineRule="auto"/>
        <w:rPr>
          <w:lang w:val="pl-PL"/>
        </w:rPr>
      </w:pPr>
    </w:p>
    <w:p w14:paraId="03C70B85" w14:textId="07430168" w:rsidR="0010393D" w:rsidRPr="009525B1" w:rsidRDefault="00A73440" w:rsidP="0010393D">
      <w:pPr>
        <w:spacing w:line="314" w:lineRule="auto"/>
        <w:rPr>
          <w:lang w:val="pl-PL"/>
        </w:rPr>
      </w:pPr>
      <w:bookmarkStart w:id="1" w:name="_Hlk80869015"/>
      <w:r w:rsidRPr="00A13E87">
        <w:rPr>
          <w:b/>
          <w:lang w:val="pl-PL"/>
        </w:rPr>
        <w:t>Oprogramowanie CAD do projektowania obwodów drukowanych PCB</w:t>
      </w:r>
      <w:bookmarkEnd w:id="1"/>
      <w:r w:rsidRPr="00A13E87">
        <w:rPr>
          <w:b/>
          <w:lang w:val="pl-PL"/>
        </w:rPr>
        <w:t xml:space="preserve"> (licencja roczna) </w:t>
      </w:r>
      <w:r w:rsidRPr="00A13E87">
        <w:rPr>
          <w:b/>
          <w:bCs/>
          <w:lang w:val="pl-PL"/>
        </w:rPr>
        <w:t xml:space="preserve">– </w:t>
      </w:r>
      <w:r>
        <w:rPr>
          <w:b/>
          <w:bCs/>
          <w:lang w:val="pl-PL"/>
        </w:rPr>
        <w:t>4</w:t>
      </w:r>
      <w:r w:rsidRPr="00A13E87">
        <w:rPr>
          <w:b/>
          <w:bCs/>
          <w:lang w:val="pl-PL"/>
        </w:rPr>
        <w:t xml:space="preserve"> szt</w:t>
      </w:r>
      <w:r w:rsidR="00A048AD" w:rsidRPr="009525B1">
        <w:rPr>
          <w:lang w:val="pl-PL"/>
        </w:rPr>
        <w:t>.</w:t>
      </w:r>
    </w:p>
    <w:p w14:paraId="061197E1" w14:textId="77777777" w:rsidR="000B192F" w:rsidRPr="009525B1" w:rsidRDefault="000B192F" w:rsidP="0010393D">
      <w:pPr>
        <w:spacing w:line="314" w:lineRule="auto"/>
        <w:rPr>
          <w:color w:val="000000"/>
          <w:u w:val="single"/>
          <w:lang w:val="pl-PL"/>
        </w:rPr>
      </w:pPr>
    </w:p>
    <w:p w14:paraId="6BFC4CCE" w14:textId="77777777" w:rsidR="0010393D" w:rsidRPr="009525B1" w:rsidRDefault="0010393D" w:rsidP="0010393D">
      <w:pPr>
        <w:spacing w:line="0" w:lineRule="atLeast"/>
        <w:ind w:left="4"/>
        <w:rPr>
          <w:lang w:val="pl-PL"/>
        </w:rPr>
      </w:pPr>
      <w:r w:rsidRPr="009525B1">
        <w:rPr>
          <w:b/>
          <w:lang w:val="pl-PL"/>
        </w:rPr>
        <w:t>Cena oferty netto</w:t>
      </w:r>
      <w:r w:rsidRPr="009525B1">
        <w:rPr>
          <w:lang w:val="pl-PL"/>
        </w:rPr>
        <w:t>…………………………………………………..</w:t>
      </w:r>
      <w:r w:rsidRPr="009525B1">
        <w:rPr>
          <w:b/>
          <w:lang w:val="pl-PL"/>
        </w:rPr>
        <w:t>zł</w:t>
      </w:r>
    </w:p>
    <w:p w14:paraId="491B7245" w14:textId="77777777" w:rsidR="0010393D" w:rsidRPr="009525B1" w:rsidRDefault="0010393D" w:rsidP="0010393D">
      <w:pPr>
        <w:spacing w:line="123" w:lineRule="exact"/>
        <w:rPr>
          <w:rFonts w:ascii="Times New Roman" w:eastAsia="Times New Roman" w:hAnsi="Times New Roman" w:cs="Times New Roman"/>
          <w:b/>
          <w:lang w:val="pl-PL"/>
        </w:rPr>
      </w:pPr>
    </w:p>
    <w:p w14:paraId="3CFBAF96" w14:textId="77777777" w:rsidR="0010393D" w:rsidRPr="009525B1" w:rsidRDefault="0010393D" w:rsidP="0010393D">
      <w:pPr>
        <w:spacing w:line="0" w:lineRule="atLeast"/>
        <w:ind w:left="4"/>
        <w:rPr>
          <w:lang w:val="pl-PL"/>
        </w:rPr>
      </w:pPr>
      <w:r w:rsidRPr="009525B1">
        <w:rPr>
          <w:i/>
          <w:lang w:val="pl-PL"/>
        </w:rPr>
        <w:t>(słownie:……………………………………………………………………………………………………………………………………………………..)</w:t>
      </w:r>
    </w:p>
    <w:p w14:paraId="1E8BE443" w14:textId="77777777" w:rsidR="0010393D" w:rsidRPr="009525B1" w:rsidRDefault="0010393D" w:rsidP="0010393D">
      <w:pPr>
        <w:spacing w:line="121" w:lineRule="exact"/>
        <w:rPr>
          <w:rFonts w:ascii="Times New Roman" w:eastAsia="Times New Roman" w:hAnsi="Times New Roman" w:cs="Times New Roman"/>
          <w:i/>
          <w:lang w:val="pl-PL"/>
        </w:rPr>
      </w:pPr>
    </w:p>
    <w:p w14:paraId="77C09EDA" w14:textId="77777777" w:rsidR="0010393D" w:rsidRPr="009525B1" w:rsidRDefault="0010393D" w:rsidP="0010393D">
      <w:pPr>
        <w:spacing w:line="0" w:lineRule="atLeast"/>
        <w:ind w:left="4"/>
        <w:rPr>
          <w:lang w:val="pl-PL"/>
        </w:rPr>
      </w:pPr>
      <w:r w:rsidRPr="009525B1">
        <w:rPr>
          <w:b/>
          <w:lang w:val="pl-PL"/>
        </w:rPr>
        <w:t>Kwota VAT</w:t>
      </w:r>
      <w:r w:rsidRPr="009525B1">
        <w:rPr>
          <w:lang w:val="pl-PL"/>
        </w:rPr>
        <w:t>…………………………..</w:t>
      </w:r>
      <w:r w:rsidRPr="009525B1">
        <w:rPr>
          <w:b/>
          <w:lang w:val="pl-PL"/>
        </w:rPr>
        <w:t>zł</w:t>
      </w:r>
    </w:p>
    <w:p w14:paraId="339AFA19" w14:textId="77777777" w:rsidR="0010393D" w:rsidRPr="009525B1" w:rsidRDefault="0010393D" w:rsidP="0010393D">
      <w:pPr>
        <w:spacing w:line="123" w:lineRule="exact"/>
        <w:rPr>
          <w:rFonts w:ascii="Times New Roman" w:eastAsia="Times New Roman" w:hAnsi="Times New Roman" w:cs="Times New Roman"/>
          <w:b/>
          <w:lang w:val="pl-PL"/>
        </w:rPr>
      </w:pPr>
    </w:p>
    <w:p w14:paraId="5B794FF2" w14:textId="77777777" w:rsidR="0010393D" w:rsidRPr="009525B1" w:rsidRDefault="0010393D" w:rsidP="0010393D">
      <w:pPr>
        <w:spacing w:line="0" w:lineRule="atLeast"/>
        <w:ind w:left="4"/>
        <w:rPr>
          <w:lang w:val="pl-PL"/>
        </w:rPr>
      </w:pPr>
      <w:r w:rsidRPr="009525B1">
        <w:rPr>
          <w:i/>
          <w:lang w:val="pl-PL"/>
        </w:rPr>
        <w:t>(słownie:……………………………………………………………………………………………………………………………………………………..)</w:t>
      </w:r>
    </w:p>
    <w:p w14:paraId="57FCDFF6" w14:textId="77777777" w:rsidR="0010393D" w:rsidRPr="009525B1" w:rsidRDefault="0010393D" w:rsidP="0010393D">
      <w:pPr>
        <w:spacing w:line="121" w:lineRule="exact"/>
        <w:rPr>
          <w:rFonts w:ascii="Times New Roman" w:eastAsia="Times New Roman" w:hAnsi="Times New Roman" w:cs="Times New Roman"/>
          <w:i/>
          <w:lang w:val="pl-PL"/>
        </w:rPr>
      </w:pPr>
    </w:p>
    <w:p w14:paraId="1B28D389" w14:textId="77777777" w:rsidR="0010393D" w:rsidRPr="009525B1" w:rsidRDefault="0010393D" w:rsidP="0010393D">
      <w:pPr>
        <w:spacing w:line="0" w:lineRule="atLeast"/>
        <w:ind w:left="4"/>
        <w:rPr>
          <w:lang w:val="pl-PL"/>
        </w:rPr>
      </w:pPr>
      <w:r w:rsidRPr="009525B1">
        <w:rPr>
          <w:b/>
          <w:lang w:val="pl-PL"/>
        </w:rPr>
        <w:t>Cena oferty brutto</w:t>
      </w:r>
      <w:r w:rsidRPr="009525B1">
        <w:rPr>
          <w:lang w:val="pl-PL"/>
        </w:rPr>
        <w:t>…………………………………………………..</w:t>
      </w:r>
      <w:r w:rsidRPr="009525B1">
        <w:rPr>
          <w:b/>
          <w:lang w:val="pl-PL"/>
        </w:rPr>
        <w:t>zł</w:t>
      </w:r>
    </w:p>
    <w:p w14:paraId="0847E938" w14:textId="77777777" w:rsidR="0010393D" w:rsidRPr="009525B1" w:rsidRDefault="0010393D" w:rsidP="0010393D">
      <w:pPr>
        <w:spacing w:line="123" w:lineRule="exact"/>
        <w:rPr>
          <w:rFonts w:ascii="Times New Roman" w:eastAsia="Times New Roman" w:hAnsi="Times New Roman" w:cs="Times New Roman"/>
          <w:b/>
          <w:lang w:val="pl-PL"/>
        </w:rPr>
      </w:pPr>
    </w:p>
    <w:p w14:paraId="49CAB088" w14:textId="77777777" w:rsidR="0010393D" w:rsidRPr="0010393D" w:rsidRDefault="0010393D" w:rsidP="0010393D">
      <w:pPr>
        <w:spacing w:line="0" w:lineRule="atLeast"/>
        <w:ind w:left="4"/>
        <w:rPr>
          <w:lang w:val="pl-PL"/>
        </w:rPr>
      </w:pPr>
      <w:r w:rsidRPr="009525B1">
        <w:rPr>
          <w:i/>
          <w:lang w:val="pl-PL"/>
        </w:rPr>
        <w:t>(słownie:……………………………………………………………………………………………………………………………………………………..)</w:t>
      </w:r>
    </w:p>
    <w:p w14:paraId="7FE32B2B" w14:textId="77777777" w:rsidR="0010393D" w:rsidRPr="0010393D" w:rsidRDefault="0010393D" w:rsidP="0010393D">
      <w:pPr>
        <w:spacing w:line="0" w:lineRule="atLeast"/>
        <w:ind w:left="4"/>
        <w:rPr>
          <w:i/>
          <w:lang w:val="pl-PL"/>
        </w:rPr>
      </w:pPr>
    </w:p>
    <w:p w14:paraId="48FC01B0" w14:textId="77777777" w:rsidR="0082366E" w:rsidRPr="00A47A67" w:rsidRDefault="0082366E">
      <w:pPr>
        <w:spacing w:line="245" w:lineRule="exact"/>
        <w:rPr>
          <w:rFonts w:ascii="Times New Roman" w:eastAsia="Times New Roman" w:hAnsi="Times New Roman"/>
          <w:lang w:val="pl-PL"/>
        </w:rPr>
      </w:pPr>
    </w:p>
    <w:p w14:paraId="06D99A87" w14:textId="77777777" w:rsidR="00BA5458" w:rsidRDefault="00BA5458">
      <w:pPr>
        <w:numPr>
          <w:ilvl w:val="1"/>
          <w:numId w:val="7"/>
        </w:numPr>
        <w:tabs>
          <w:tab w:val="left" w:pos="424"/>
        </w:tabs>
        <w:spacing w:line="0" w:lineRule="atLeast"/>
        <w:ind w:left="424" w:hanging="282"/>
        <w:rPr>
          <w:b/>
        </w:rPr>
      </w:pPr>
      <w:proofErr w:type="spellStart"/>
      <w:r>
        <w:rPr>
          <w:b/>
        </w:rPr>
        <w:t>Oświadczenia</w:t>
      </w:r>
      <w:proofErr w:type="spellEnd"/>
      <w:r>
        <w:rPr>
          <w:b/>
        </w:rPr>
        <w:t>:</w:t>
      </w:r>
    </w:p>
    <w:p w14:paraId="6509DB7F" w14:textId="77777777" w:rsidR="00BA5458" w:rsidRDefault="00BA5458">
      <w:pPr>
        <w:spacing w:line="47" w:lineRule="exact"/>
        <w:rPr>
          <w:b/>
        </w:rPr>
      </w:pPr>
    </w:p>
    <w:p w14:paraId="463688A7" w14:textId="77777777" w:rsidR="00BA5458" w:rsidRPr="00A47A67" w:rsidRDefault="00BA5458" w:rsidP="00F755DC">
      <w:pPr>
        <w:numPr>
          <w:ilvl w:val="3"/>
          <w:numId w:val="7"/>
        </w:numPr>
        <w:tabs>
          <w:tab w:val="left" w:pos="704"/>
        </w:tabs>
        <w:spacing w:line="235" w:lineRule="auto"/>
        <w:ind w:left="704" w:hanging="279"/>
        <w:jc w:val="both"/>
        <w:rPr>
          <w:lang w:val="pl-PL"/>
        </w:rPr>
      </w:pPr>
      <w:r w:rsidRPr="00A47A67">
        <w:rPr>
          <w:lang w:val="pl-PL"/>
        </w:rPr>
        <w:t>Oświadczam, iż zapoznałem się z treścią zapytania ofertowego, nie wnoszę żadnych zastrzeżeń oraz uzyskałem niezbędne informacje do przygotowania oferty.</w:t>
      </w:r>
    </w:p>
    <w:p w14:paraId="7DB1833D" w14:textId="3BF04FD8" w:rsidR="002040C7" w:rsidRPr="002040C7" w:rsidRDefault="00BA5458" w:rsidP="002040C7">
      <w:pPr>
        <w:numPr>
          <w:ilvl w:val="3"/>
          <w:numId w:val="7"/>
        </w:numPr>
        <w:tabs>
          <w:tab w:val="left" w:pos="704"/>
        </w:tabs>
        <w:spacing w:line="235" w:lineRule="auto"/>
        <w:ind w:left="704" w:hanging="279"/>
        <w:jc w:val="both"/>
        <w:rPr>
          <w:lang w:val="pl-PL"/>
        </w:rPr>
      </w:pPr>
      <w:r w:rsidRPr="00A47A67">
        <w:rPr>
          <w:lang w:val="pl-PL"/>
        </w:rPr>
        <w:t xml:space="preserve">Oświadczam, iż akceptuję założenia zawarte w niniejszym zapytaniu ofertowym, dotyczące zakresu </w:t>
      </w:r>
      <w:r w:rsidRPr="00142C87">
        <w:rPr>
          <w:lang w:val="pl-PL"/>
        </w:rPr>
        <w:t>zamówienia oraz wymagań w nim zawartych.</w:t>
      </w:r>
    </w:p>
    <w:p w14:paraId="25C1C08F" w14:textId="2668B2BB" w:rsidR="00EF4CD6" w:rsidRPr="00E85E61" w:rsidRDefault="00EF4CD6" w:rsidP="00E85E61">
      <w:pPr>
        <w:numPr>
          <w:ilvl w:val="3"/>
          <w:numId w:val="7"/>
        </w:numPr>
        <w:tabs>
          <w:tab w:val="left" w:pos="704"/>
        </w:tabs>
        <w:spacing w:line="253" w:lineRule="auto"/>
        <w:ind w:left="704" w:hanging="279"/>
        <w:jc w:val="both"/>
        <w:rPr>
          <w:lang w:val="pl-PL"/>
        </w:rPr>
      </w:pPr>
      <w:r w:rsidRPr="00142C87">
        <w:rPr>
          <w:lang w:val="pl-PL"/>
        </w:rPr>
        <w:t xml:space="preserve">Oświadczam, że spełniam warunki udziału w postępowaniu w ramach zapytania ofertowego </w:t>
      </w:r>
      <w:r w:rsidR="00F755DC" w:rsidRPr="00142C87">
        <w:rPr>
          <w:lang w:val="pl-PL"/>
        </w:rPr>
        <w:br/>
      </w:r>
      <w:r w:rsidR="004C2270" w:rsidRPr="005D6876">
        <w:rPr>
          <w:lang w:val="pl-PL"/>
        </w:rPr>
        <w:t xml:space="preserve">nr </w:t>
      </w:r>
      <w:r w:rsidR="005D6876" w:rsidRPr="005D6876">
        <w:rPr>
          <w:lang w:val="pl-PL"/>
        </w:rPr>
        <w:t>ZK/0</w:t>
      </w:r>
      <w:r w:rsidR="00B45A6E">
        <w:rPr>
          <w:lang w:val="pl-PL"/>
        </w:rPr>
        <w:t>1</w:t>
      </w:r>
      <w:r w:rsidR="005D6876" w:rsidRPr="00886403">
        <w:rPr>
          <w:lang w:val="pl-PL"/>
        </w:rPr>
        <w:t>/1</w:t>
      </w:r>
      <w:r w:rsidR="00B45A6E">
        <w:rPr>
          <w:lang w:val="pl-PL"/>
        </w:rPr>
        <w:t>2</w:t>
      </w:r>
      <w:r w:rsidR="005D6876" w:rsidRPr="00886403">
        <w:rPr>
          <w:lang w:val="pl-PL"/>
        </w:rPr>
        <w:t>/</w:t>
      </w:r>
      <w:r w:rsidR="005D6876" w:rsidRPr="00185B0A">
        <w:rPr>
          <w:lang w:val="pl-PL"/>
        </w:rPr>
        <w:t>25</w:t>
      </w:r>
      <w:r w:rsidR="004C2270" w:rsidRPr="00185B0A">
        <w:rPr>
          <w:lang w:val="pl-PL"/>
        </w:rPr>
        <w:t xml:space="preserve"> </w:t>
      </w:r>
      <w:r w:rsidRPr="00185B0A">
        <w:rPr>
          <w:lang w:val="pl-PL"/>
        </w:rPr>
        <w:t xml:space="preserve">z </w:t>
      </w:r>
      <w:r w:rsidRPr="00B45A6E">
        <w:rPr>
          <w:lang w:val="pl-PL"/>
        </w:rPr>
        <w:t xml:space="preserve">dnia </w:t>
      </w:r>
      <w:r w:rsidR="00B45A6E" w:rsidRPr="00B45A6E">
        <w:rPr>
          <w:lang w:val="pl-PL"/>
        </w:rPr>
        <w:t>03-12</w:t>
      </w:r>
      <w:r w:rsidR="00CC704A" w:rsidRPr="00B45A6E">
        <w:rPr>
          <w:lang w:val="pl-PL"/>
        </w:rPr>
        <w:t>-</w:t>
      </w:r>
      <w:r w:rsidR="00886403" w:rsidRPr="00B45A6E">
        <w:rPr>
          <w:lang w:val="pl-PL"/>
        </w:rPr>
        <w:t>2025</w:t>
      </w:r>
      <w:r w:rsidRPr="00B45A6E">
        <w:rPr>
          <w:lang w:val="pl-PL"/>
        </w:rPr>
        <w:t xml:space="preserve"> r.</w:t>
      </w:r>
      <w:r w:rsidRPr="00886403">
        <w:rPr>
          <w:lang w:val="pl-PL"/>
        </w:rPr>
        <w:t xml:space="preserve"> w poniższym</w:t>
      </w:r>
      <w:r w:rsidRPr="00EF4CD6">
        <w:rPr>
          <w:lang w:val="pl-PL"/>
        </w:rPr>
        <w:t xml:space="preserve"> zakresie:</w:t>
      </w:r>
    </w:p>
    <w:p w14:paraId="1504F968" w14:textId="77777777" w:rsidR="00EF4CD6" w:rsidRPr="00CD2B0B" w:rsidRDefault="00EF4CD6" w:rsidP="00EF4CD6">
      <w:pPr>
        <w:spacing w:line="48" w:lineRule="exact"/>
        <w:rPr>
          <w:rFonts w:ascii="Times New Roman" w:eastAsia="Times New Roman" w:hAnsi="Times New Roman"/>
          <w:sz w:val="24"/>
          <w:lang w:val="pl-PL"/>
        </w:rPr>
      </w:pPr>
    </w:p>
    <w:p w14:paraId="7AE0BAE2" w14:textId="77777777" w:rsidR="00A76F84" w:rsidRPr="00F755DC" w:rsidRDefault="00A76F84" w:rsidP="00A76F84">
      <w:pPr>
        <w:numPr>
          <w:ilvl w:val="0"/>
          <w:numId w:val="15"/>
        </w:numPr>
        <w:tabs>
          <w:tab w:val="left" w:pos="267"/>
        </w:tabs>
        <w:spacing w:line="225" w:lineRule="auto"/>
        <w:ind w:left="993"/>
        <w:jc w:val="both"/>
        <w:rPr>
          <w:lang w:val="pl-PL"/>
        </w:rPr>
      </w:pPr>
      <w:r w:rsidRPr="00F755DC">
        <w:rPr>
          <w:lang w:val="pl-PL"/>
        </w:rPr>
        <w:t xml:space="preserve">posiadam uprawnienia do wykonywania określonej działalności lub czynności, jeżeli </w:t>
      </w:r>
      <w:r>
        <w:rPr>
          <w:lang w:val="pl-PL"/>
        </w:rPr>
        <w:t xml:space="preserve">przepisy </w:t>
      </w:r>
      <w:r w:rsidRPr="00F755DC">
        <w:rPr>
          <w:lang w:val="pl-PL"/>
        </w:rPr>
        <w:t xml:space="preserve">ustawy nakładają obowiązek posiadania </w:t>
      </w:r>
      <w:r>
        <w:rPr>
          <w:lang w:val="pl-PL"/>
        </w:rPr>
        <w:t>ich posiadania</w:t>
      </w:r>
      <w:r w:rsidRPr="00F755DC">
        <w:rPr>
          <w:lang w:val="pl-PL"/>
        </w:rPr>
        <w:t>;</w:t>
      </w:r>
    </w:p>
    <w:p w14:paraId="1A6E6178" w14:textId="77777777" w:rsidR="00A76F84" w:rsidRPr="00F755DC" w:rsidRDefault="00A76F84" w:rsidP="00A76F84">
      <w:pPr>
        <w:numPr>
          <w:ilvl w:val="0"/>
          <w:numId w:val="15"/>
        </w:numPr>
        <w:tabs>
          <w:tab w:val="left" w:pos="267"/>
        </w:tabs>
        <w:spacing w:line="225" w:lineRule="auto"/>
        <w:ind w:left="993"/>
        <w:jc w:val="both"/>
        <w:rPr>
          <w:lang w:val="pl-PL"/>
        </w:rPr>
      </w:pPr>
      <w:r w:rsidRPr="00F755DC">
        <w:rPr>
          <w:lang w:val="pl-PL"/>
        </w:rPr>
        <w:t xml:space="preserve">posiadam niezbędną wiedzę i </w:t>
      </w:r>
      <w:r w:rsidRPr="00382D95">
        <w:rPr>
          <w:rFonts w:eastAsia="Cambria" w:cs="Calibri"/>
          <w:lang w:val="pl-PL"/>
        </w:rPr>
        <w:t>doświadczenie oraz dysponuj</w:t>
      </w:r>
      <w:r>
        <w:rPr>
          <w:rFonts w:eastAsia="Cambria" w:cs="Calibri"/>
          <w:lang w:val="pl-PL"/>
        </w:rPr>
        <w:t>ę</w:t>
      </w:r>
      <w:r w:rsidRPr="00382D95">
        <w:rPr>
          <w:rFonts w:eastAsia="Cambria" w:cs="Calibri"/>
          <w:lang w:val="pl-PL"/>
        </w:rPr>
        <w:t xml:space="preserve"> odpowiednim potencjałem technicznym i osobami zdolnymi do wykonania zamówienia</w:t>
      </w:r>
      <w:r w:rsidRPr="00F755DC">
        <w:rPr>
          <w:lang w:val="pl-PL"/>
        </w:rPr>
        <w:t>;</w:t>
      </w:r>
    </w:p>
    <w:p w14:paraId="179E0BB1" w14:textId="77777777" w:rsidR="00A76F84" w:rsidRPr="00F755DC" w:rsidRDefault="00A76F84" w:rsidP="00A76F84">
      <w:pPr>
        <w:numPr>
          <w:ilvl w:val="0"/>
          <w:numId w:val="15"/>
        </w:numPr>
        <w:tabs>
          <w:tab w:val="left" w:pos="267"/>
        </w:tabs>
        <w:spacing w:line="225" w:lineRule="auto"/>
        <w:ind w:left="993"/>
        <w:jc w:val="both"/>
        <w:rPr>
          <w:lang w:val="pl-PL"/>
        </w:rPr>
      </w:pPr>
      <w:r w:rsidRPr="00F755DC">
        <w:rPr>
          <w:lang w:val="pl-PL"/>
        </w:rPr>
        <w:t xml:space="preserve">znajduję się w sytuacji ekonomicznej i finansowej zapewniającej wykonanie zamówienia </w:t>
      </w:r>
      <w:r w:rsidRPr="00382D95">
        <w:rPr>
          <w:lang w:val="pl-PL"/>
        </w:rPr>
        <w:t>we wskazanym terminie</w:t>
      </w:r>
      <w:r>
        <w:rPr>
          <w:lang w:val="pl-PL"/>
        </w:rPr>
        <w:t>,</w:t>
      </w:r>
      <w:r w:rsidRPr="00F755DC">
        <w:rPr>
          <w:lang w:val="pl-PL"/>
        </w:rPr>
        <w:t xml:space="preserve"> zgodnie ze szczegółowym opisem przedmiotu zapytania ofertowego, zawartym w Załączniku nr </w:t>
      </w:r>
      <w:r>
        <w:rPr>
          <w:lang w:val="pl-PL"/>
        </w:rPr>
        <w:t>2 do zapytania ofertowego</w:t>
      </w:r>
      <w:r w:rsidRPr="00F755DC">
        <w:rPr>
          <w:lang w:val="pl-PL"/>
        </w:rPr>
        <w:t>.</w:t>
      </w:r>
    </w:p>
    <w:p w14:paraId="253349A3" w14:textId="4624B7C3" w:rsidR="00A76F84" w:rsidRPr="006E2D6F" w:rsidRDefault="002040C7" w:rsidP="00A76F84">
      <w:pPr>
        <w:numPr>
          <w:ilvl w:val="3"/>
          <w:numId w:val="7"/>
        </w:numPr>
        <w:tabs>
          <w:tab w:val="left" w:pos="704"/>
        </w:tabs>
        <w:spacing w:line="253" w:lineRule="auto"/>
        <w:ind w:left="704" w:hanging="279"/>
        <w:jc w:val="both"/>
        <w:rPr>
          <w:rFonts w:eastAsia="Cambria" w:cs="Calibri"/>
          <w:lang w:val="pl-PL"/>
        </w:rPr>
      </w:pPr>
      <w:r>
        <w:rPr>
          <w:lang w:val="pl-PL"/>
        </w:rPr>
        <w:t>O</w:t>
      </w:r>
      <w:r w:rsidR="00A76F84" w:rsidRPr="00EC1F08">
        <w:rPr>
          <w:lang w:val="pl-PL"/>
        </w:rPr>
        <w:t xml:space="preserve">świadczam, że nie jestem powiązany osobowo lub kapitałowo z Zamawiającym. </w:t>
      </w:r>
      <w:r w:rsidR="00A76F84" w:rsidRPr="006E2D6F">
        <w:rPr>
          <w:rFonts w:eastAsia="Cambria" w:cs="Calibri"/>
          <w:lang w:val="pl-PL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14:paraId="3B9CBEDE" w14:textId="77777777" w:rsidR="00A76F84" w:rsidRDefault="00A76F84" w:rsidP="00A76F84">
      <w:pPr>
        <w:numPr>
          <w:ilvl w:val="0"/>
          <w:numId w:val="29"/>
        </w:numPr>
        <w:spacing w:line="276" w:lineRule="auto"/>
        <w:jc w:val="both"/>
        <w:rPr>
          <w:rFonts w:eastAsia="Cambria" w:cs="Calibri"/>
          <w:lang w:val="pl-PL"/>
        </w:rPr>
      </w:pPr>
      <w:r w:rsidRPr="006E2D6F">
        <w:rPr>
          <w:rFonts w:eastAsia="Cambria" w:cs="Calibri"/>
          <w:lang w:val="pl-PL"/>
        </w:rPr>
        <w:t>uczestniczeniu w spółce jako wspólnik spółki cywilnej lub spółki osobowej;</w:t>
      </w:r>
    </w:p>
    <w:p w14:paraId="07531D86" w14:textId="77777777" w:rsidR="00A76F84" w:rsidRDefault="00A76F84" w:rsidP="00A76F84">
      <w:pPr>
        <w:numPr>
          <w:ilvl w:val="0"/>
          <w:numId w:val="29"/>
        </w:numPr>
        <w:spacing w:line="276" w:lineRule="auto"/>
        <w:jc w:val="both"/>
        <w:rPr>
          <w:rFonts w:eastAsia="Cambria" w:cs="Calibri"/>
          <w:lang w:val="pl-PL"/>
        </w:rPr>
      </w:pPr>
      <w:r w:rsidRPr="006E2D6F">
        <w:rPr>
          <w:rFonts w:eastAsia="Cambria" w:cs="Calibri"/>
          <w:lang w:val="pl-PL"/>
        </w:rPr>
        <w:t>posiadaniu co najmniej 10% udziałów lub akcji;</w:t>
      </w:r>
    </w:p>
    <w:p w14:paraId="1AA04D1D" w14:textId="77777777" w:rsidR="00A76F84" w:rsidRDefault="00A76F84" w:rsidP="00A76F84">
      <w:pPr>
        <w:numPr>
          <w:ilvl w:val="0"/>
          <w:numId w:val="29"/>
        </w:numPr>
        <w:spacing w:line="276" w:lineRule="auto"/>
        <w:jc w:val="both"/>
        <w:rPr>
          <w:rFonts w:eastAsia="Cambria" w:cs="Calibri"/>
          <w:lang w:val="pl-PL"/>
        </w:rPr>
      </w:pPr>
      <w:r w:rsidRPr="006E2D6F">
        <w:rPr>
          <w:rFonts w:eastAsia="Cambria" w:cs="Calibri"/>
          <w:lang w:val="pl-PL"/>
        </w:rPr>
        <w:lastRenderedPageBreak/>
        <w:t>pełnieniu funkcji członka organu nadzorczego lub zarządzającego, prokurenta, pełnomocnika;</w:t>
      </w:r>
    </w:p>
    <w:p w14:paraId="12BB0431" w14:textId="77777777" w:rsidR="00A76F84" w:rsidRDefault="00A76F84" w:rsidP="00A76F84">
      <w:pPr>
        <w:numPr>
          <w:ilvl w:val="0"/>
          <w:numId w:val="29"/>
        </w:numPr>
        <w:spacing w:line="276" w:lineRule="auto"/>
        <w:jc w:val="both"/>
        <w:rPr>
          <w:rFonts w:eastAsia="Cambria" w:cs="Calibri"/>
          <w:lang w:val="pl-PL"/>
        </w:rPr>
      </w:pPr>
      <w:r w:rsidRPr="006E2D6F">
        <w:rPr>
          <w:rFonts w:eastAsia="Cambria" w:cs="Calibri"/>
          <w:lang w:val="pl-PL"/>
        </w:rPr>
        <w:t>pozostawaniu w związku małżeńskim, w stosunku pokrewieństwa lub powinowactwa w linii prostej, w stosunku pokrewieństwa lub powinowactwa w linii bocznej do drugiego stopnia lub pozostawania w stosunku przysposobienia, opieki lub kurateli;</w:t>
      </w:r>
    </w:p>
    <w:p w14:paraId="2B9C7730" w14:textId="77777777" w:rsidR="00A76F84" w:rsidRPr="006E2D6F" w:rsidRDefault="00A76F84" w:rsidP="00A76F84">
      <w:pPr>
        <w:numPr>
          <w:ilvl w:val="0"/>
          <w:numId w:val="29"/>
        </w:numPr>
        <w:spacing w:line="276" w:lineRule="auto"/>
        <w:jc w:val="both"/>
        <w:rPr>
          <w:rFonts w:eastAsia="Cambria" w:cs="Calibri"/>
          <w:lang w:val="pl-PL"/>
        </w:rPr>
      </w:pPr>
      <w:r w:rsidRPr="006E2D6F">
        <w:rPr>
          <w:rFonts w:eastAsia="Cambria" w:cs="Calibri"/>
          <w:lang w:val="pl-PL"/>
        </w:rPr>
        <w:t>pozostawaniu z wykonawcą w takim stosunku prawnym lub faktycznym, że może to budzić uzasadnione wątpliwości co do bezstronności tych osób;</w:t>
      </w:r>
    </w:p>
    <w:p w14:paraId="2C95266F" w14:textId="77777777" w:rsidR="00A76F84" w:rsidRPr="00EC1F08" w:rsidRDefault="00A76F84" w:rsidP="00A76F84">
      <w:pPr>
        <w:tabs>
          <w:tab w:val="left" w:pos="704"/>
        </w:tabs>
        <w:spacing w:line="253" w:lineRule="auto"/>
        <w:ind w:left="709"/>
        <w:jc w:val="both"/>
        <w:rPr>
          <w:lang w:val="pl-PL"/>
        </w:rPr>
      </w:pPr>
      <w:r w:rsidRPr="00EC1F08">
        <w:rPr>
          <w:lang w:val="pl-PL"/>
        </w:rPr>
        <w:t>Nie istnieje inne powiązanie, które powodowałoby faktyczne naruszenie zasady konkurencyjności.</w:t>
      </w:r>
    </w:p>
    <w:p w14:paraId="70F03A6D" w14:textId="77777777" w:rsidR="00A76F84" w:rsidRDefault="00A76F84" w:rsidP="00A76F84">
      <w:pPr>
        <w:tabs>
          <w:tab w:val="left" w:pos="704"/>
        </w:tabs>
        <w:spacing w:line="253" w:lineRule="auto"/>
        <w:ind w:left="704"/>
        <w:jc w:val="both"/>
        <w:rPr>
          <w:lang w:val="pl-PL"/>
        </w:rPr>
      </w:pPr>
    </w:p>
    <w:p w14:paraId="4AFE5A16" w14:textId="77777777" w:rsidR="00A76F84" w:rsidRDefault="00A76F84" w:rsidP="00A76F84">
      <w:pPr>
        <w:numPr>
          <w:ilvl w:val="3"/>
          <w:numId w:val="7"/>
        </w:numPr>
        <w:tabs>
          <w:tab w:val="left" w:pos="704"/>
        </w:tabs>
        <w:spacing w:line="253" w:lineRule="auto"/>
        <w:ind w:left="704" w:hanging="279"/>
        <w:jc w:val="both"/>
        <w:rPr>
          <w:lang w:val="pl-PL"/>
        </w:rPr>
      </w:pPr>
      <w:r w:rsidRPr="00A47A67">
        <w:rPr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 (jeśli dotyczy)</w:t>
      </w:r>
      <w:r>
        <w:rPr>
          <w:lang w:val="pl-PL"/>
        </w:rPr>
        <w:t>.</w:t>
      </w:r>
    </w:p>
    <w:p w14:paraId="1AD2ECD0" w14:textId="77777777" w:rsidR="00BA5458" w:rsidRDefault="00BA5458">
      <w:pPr>
        <w:spacing w:line="266" w:lineRule="exact"/>
        <w:rPr>
          <w:lang w:val="pl-PL"/>
        </w:rPr>
      </w:pPr>
    </w:p>
    <w:p w14:paraId="28D3B3D7" w14:textId="77777777" w:rsidR="00EC1F08" w:rsidRPr="00782A43" w:rsidRDefault="00EC1F08" w:rsidP="00EC1F08">
      <w:pPr>
        <w:spacing w:line="276" w:lineRule="auto"/>
        <w:jc w:val="both"/>
      </w:pPr>
      <w:r w:rsidRPr="00C37DBA">
        <w:rPr>
          <w:rFonts w:eastAsia="Cambria" w:cs="Calibri"/>
          <w:lang w:val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82A43">
        <w:rPr>
          <w:rFonts w:eastAsia="Cambria" w:cs="Calibri"/>
        </w:rPr>
        <w:t xml:space="preserve">UE L 119 z 04.05.2016, str. 1), </w:t>
      </w:r>
      <w:proofErr w:type="spellStart"/>
      <w:r w:rsidRPr="00782A43">
        <w:rPr>
          <w:rFonts w:eastAsia="Cambria" w:cs="Calibri"/>
        </w:rPr>
        <w:t>dalej</w:t>
      </w:r>
      <w:proofErr w:type="spellEnd"/>
      <w:r w:rsidRPr="00782A43">
        <w:rPr>
          <w:rFonts w:eastAsia="Cambria" w:cs="Calibri"/>
        </w:rPr>
        <w:t xml:space="preserve"> „RODO”, </w:t>
      </w:r>
      <w:proofErr w:type="spellStart"/>
      <w:r w:rsidRPr="00782A43">
        <w:rPr>
          <w:rFonts w:eastAsia="Cambria" w:cs="Calibri"/>
        </w:rPr>
        <w:t>Zamawiający</w:t>
      </w:r>
      <w:proofErr w:type="spellEnd"/>
      <w:r w:rsidRPr="00782A43">
        <w:rPr>
          <w:rFonts w:eastAsia="Cambria" w:cs="Calibri"/>
        </w:rPr>
        <w:t xml:space="preserve"> </w:t>
      </w:r>
      <w:proofErr w:type="spellStart"/>
      <w:r w:rsidRPr="00782A43">
        <w:rPr>
          <w:rFonts w:eastAsia="Cambria" w:cs="Calibri"/>
        </w:rPr>
        <w:t>informuje</w:t>
      </w:r>
      <w:proofErr w:type="spellEnd"/>
      <w:r w:rsidRPr="00782A43">
        <w:rPr>
          <w:rFonts w:eastAsia="Cambria" w:cs="Calibri"/>
        </w:rPr>
        <w:t xml:space="preserve">, </w:t>
      </w:r>
      <w:proofErr w:type="spellStart"/>
      <w:r w:rsidRPr="00782A43">
        <w:rPr>
          <w:rFonts w:eastAsia="Cambria" w:cs="Calibri"/>
        </w:rPr>
        <w:t>że</w:t>
      </w:r>
      <w:proofErr w:type="spellEnd"/>
      <w:r w:rsidRPr="00782A43">
        <w:rPr>
          <w:rFonts w:eastAsia="Cambria" w:cs="Calibri"/>
        </w:rPr>
        <w:t>:</w:t>
      </w:r>
    </w:p>
    <w:p w14:paraId="5CA7157F" w14:textId="77777777" w:rsidR="00EC1F08" w:rsidRPr="00CC704A" w:rsidRDefault="00EC1F08" w:rsidP="00EC1F08">
      <w:pPr>
        <w:numPr>
          <w:ilvl w:val="0"/>
          <w:numId w:val="22"/>
        </w:numPr>
        <w:tabs>
          <w:tab w:val="left" w:pos="708"/>
        </w:tabs>
        <w:suppressAutoHyphens/>
        <w:spacing w:line="276" w:lineRule="auto"/>
        <w:jc w:val="both"/>
        <w:rPr>
          <w:lang w:val="pl-PL"/>
        </w:rPr>
      </w:pPr>
      <w:r w:rsidRPr="00C37DBA">
        <w:rPr>
          <w:rFonts w:eastAsia="Cambria" w:cs="Calibri"/>
          <w:lang w:val="pl-PL"/>
        </w:rPr>
        <w:t xml:space="preserve">administratorem Pani/Pana danych osobowych jest </w:t>
      </w:r>
      <w:r w:rsidRPr="00C37DBA">
        <w:rPr>
          <w:rFonts w:cs="Calibri"/>
          <w:lang w:val="pl-PL"/>
        </w:rPr>
        <w:t xml:space="preserve">Thorium Space </w:t>
      </w:r>
      <w:r w:rsidR="00045202">
        <w:rPr>
          <w:rFonts w:cs="Calibri"/>
          <w:lang w:val="pl-PL"/>
        </w:rPr>
        <w:t>SA</w:t>
      </w:r>
      <w:r w:rsidRPr="00C37DBA">
        <w:rPr>
          <w:rFonts w:cs="Calibri"/>
          <w:lang w:val="pl-PL"/>
        </w:rPr>
        <w:t xml:space="preserve"> przy </w:t>
      </w:r>
      <w:r w:rsidRPr="00C37DBA">
        <w:rPr>
          <w:rFonts w:eastAsia="Times New Roman" w:cs="Calibri"/>
          <w:lang w:val="pl-PL" w:eastAsia="ar-SA"/>
        </w:rPr>
        <w:t xml:space="preserve">ul. </w:t>
      </w:r>
      <w:r w:rsidRPr="00CC704A">
        <w:rPr>
          <w:rFonts w:eastAsia="Times New Roman" w:cs="Calibri"/>
          <w:lang w:val="pl-PL" w:eastAsia="ar-SA"/>
        </w:rPr>
        <w:t>Bierutowskiej 57-59, 51-317 Wrocław,</w:t>
      </w:r>
    </w:p>
    <w:p w14:paraId="10F0938A" w14:textId="640FFDCC" w:rsidR="00EC1F08" w:rsidRPr="00A73440" w:rsidRDefault="00EC1F08" w:rsidP="00A73440">
      <w:pPr>
        <w:numPr>
          <w:ilvl w:val="0"/>
          <w:numId w:val="22"/>
        </w:numPr>
        <w:tabs>
          <w:tab w:val="left" w:pos="708"/>
        </w:tabs>
        <w:suppressAutoHyphens/>
        <w:spacing w:line="276" w:lineRule="auto"/>
        <w:jc w:val="both"/>
        <w:rPr>
          <w:b/>
          <w:bCs/>
          <w:lang w:val="pl-PL"/>
        </w:rPr>
      </w:pPr>
      <w:r w:rsidRPr="00C15F50">
        <w:rPr>
          <w:rFonts w:eastAsia="Cambria" w:cs="Calibri"/>
          <w:lang w:val="pl-PL"/>
        </w:rPr>
        <w:t xml:space="preserve">Pani/Pana dane osobowe przetwarzane będą na </w:t>
      </w:r>
      <w:r w:rsidRPr="00142C87">
        <w:rPr>
          <w:rFonts w:eastAsia="Cambria" w:cs="Calibri"/>
          <w:lang w:val="pl-PL"/>
        </w:rPr>
        <w:t>podstawie art. 6 ust. 1 lit. c RODO w celu związanym z postępowaniem o udzielenie zamówienia w tr</w:t>
      </w:r>
      <w:r w:rsidRPr="00B45A6E">
        <w:rPr>
          <w:rFonts w:eastAsia="Cambria" w:cs="Calibri"/>
          <w:lang w:val="pl-PL"/>
        </w:rPr>
        <w:t xml:space="preserve">ybie zapytania ofertowego nr </w:t>
      </w:r>
      <w:r w:rsidR="005E12CE" w:rsidRPr="00B45A6E">
        <w:rPr>
          <w:rFonts w:eastAsia="Cambria" w:cs="Calibri"/>
          <w:lang w:val="pl-PL"/>
        </w:rPr>
        <w:t>ZK/0</w:t>
      </w:r>
      <w:r w:rsidR="00B45A6E" w:rsidRPr="00B45A6E">
        <w:rPr>
          <w:rFonts w:eastAsia="Cambria" w:cs="Calibri"/>
          <w:lang w:val="pl-PL"/>
        </w:rPr>
        <w:t>1</w:t>
      </w:r>
      <w:r w:rsidR="005E12CE" w:rsidRPr="00B45A6E">
        <w:rPr>
          <w:rFonts w:eastAsia="Cambria" w:cs="Calibri"/>
          <w:lang w:val="pl-PL"/>
        </w:rPr>
        <w:t>/1</w:t>
      </w:r>
      <w:r w:rsidR="00B45A6E" w:rsidRPr="00B45A6E">
        <w:rPr>
          <w:rFonts w:eastAsia="Cambria" w:cs="Calibri"/>
          <w:lang w:val="pl-PL"/>
        </w:rPr>
        <w:t>2</w:t>
      </w:r>
      <w:r w:rsidR="005E12CE" w:rsidRPr="00B45A6E">
        <w:rPr>
          <w:rFonts w:eastAsia="Cambria" w:cs="Calibri"/>
          <w:lang w:val="pl-PL"/>
        </w:rPr>
        <w:t>/25</w:t>
      </w:r>
      <w:r w:rsidR="004C2270" w:rsidRPr="00B45A6E">
        <w:rPr>
          <w:rFonts w:eastAsia="Cambria" w:cs="Calibri"/>
          <w:lang w:val="pl-PL"/>
        </w:rPr>
        <w:t xml:space="preserve"> </w:t>
      </w:r>
      <w:r w:rsidRPr="00B45A6E">
        <w:rPr>
          <w:rFonts w:eastAsia="Cambria" w:cs="Calibri"/>
          <w:lang w:val="pl-PL"/>
        </w:rPr>
        <w:t xml:space="preserve">z dnia </w:t>
      </w:r>
      <w:r w:rsidR="00B45A6E" w:rsidRPr="00B45A6E">
        <w:rPr>
          <w:rFonts w:eastAsia="Cambria" w:cs="Calibri"/>
          <w:lang w:val="pl-PL"/>
        </w:rPr>
        <w:t>03-12</w:t>
      </w:r>
      <w:r w:rsidR="00CC704A" w:rsidRPr="00B45A6E">
        <w:rPr>
          <w:rFonts w:eastAsia="Cambria" w:cs="Calibri"/>
          <w:lang w:val="pl-PL"/>
        </w:rPr>
        <w:t>-</w:t>
      </w:r>
      <w:r w:rsidR="00F91619" w:rsidRPr="00B45A6E">
        <w:rPr>
          <w:rFonts w:eastAsia="Cambria" w:cs="Calibri"/>
          <w:lang w:val="pl-PL"/>
        </w:rPr>
        <w:t>2025</w:t>
      </w:r>
      <w:r w:rsidRPr="00B45A6E">
        <w:rPr>
          <w:rFonts w:eastAsia="Cambria" w:cs="Calibri"/>
          <w:lang w:val="pl-PL"/>
        </w:rPr>
        <w:t xml:space="preserve"> r.</w:t>
      </w:r>
      <w:r w:rsidRPr="00B45A6E">
        <w:rPr>
          <w:rFonts w:eastAsia="Cambria" w:cs="Calibri"/>
          <w:b/>
          <w:bCs/>
          <w:lang w:val="pl-PL"/>
        </w:rPr>
        <w:t xml:space="preserve"> </w:t>
      </w:r>
      <w:r w:rsidR="00A73440" w:rsidRPr="00B45A6E">
        <w:rPr>
          <w:rFonts w:eastAsia="Cambria" w:cs="Calibri"/>
          <w:lang w:val="pl-PL"/>
        </w:rPr>
        <w:t xml:space="preserve">dostawę </w:t>
      </w:r>
      <w:r w:rsidR="00A73440" w:rsidRPr="00B45A6E">
        <w:rPr>
          <w:lang w:val="pl-PL"/>
        </w:rPr>
        <w:t>oprogramowania CAD do projektowania</w:t>
      </w:r>
      <w:r w:rsidR="00A73440" w:rsidRPr="00A13E87">
        <w:rPr>
          <w:lang w:val="pl-PL"/>
        </w:rPr>
        <w:t xml:space="preserve"> obwodów drukowanych PCB (</w:t>
      </w:r>
      <w:r w:rsidR="00A73440">
        <w:rPr>
          <w:lang w:val="pl-PL"/>
        </w:rPr>
        <w:t>4</w:t>
      </w:r>
      <w:r w:rsidR="00A73440" w:rsidRPr="00A13E87">
        <w:rPr>
          <w:lang w:val="pl-PL"/>
        </w:rPr>
        <w:t xml:space="preserve"> szt.)</w:t>
      </w:r>
      <w:r w:rsidR="0006120C" w:rsidRPr="00A73440">
        <w:rPr>
          <w:rFonts w:eastAsia="Cambria" w:cs="Calibri"/>
          <w:lang w:val="pl-PL"/>
        </w:rPr>
        <w:t>,</w:t>
      </w:r>
      <w:r w:rsidR="00CC704A" w:rsidRPr="00A73440">
        <w:rPr>
          <w:rFonts w:eastAsia="Cambria" w:cs="Calibri"/>
          <w:lang w:val="pl-PL"/>
        </w:rPr>
        <w:t xml:space="preserve"> </w:t>
      </w:r>
    </w:p>
    <w:p w14:paraId="7858C5E8" w14:textId="77777777" w:rsidR="00EC1F08" w:rsidRPr="00C37DBA" w:rsidRDefault="00EC1F08" w:rsidP="00EC1F08">
      <w:pPr>
        <w:numPr>
          <w:ilvl w:val="0"/>
          <w:numId w:val="22"/>
        </w:numPr>
        <w:tabs>
          <w:tab w:val="left" w:pos="708"/>
        </w:tabs>
        <w:suppressAutoHyphens/>
        <w:spacing w:line="276" w:lineRule="auto"/>
        <w:jc w:val="both"/>
        <w:rPr>
          <w:lang w:val="pl-PL"/>
        </w:rPr>
      </w:pPr>
      <w:r w:rsidRPr="00C37DBA">
        <w:rPr>
          <w:rFonts w:eastAsia="Cambria" w:cs="Calibri"/>
          <w:lang w:val="pl-PL"/>
        </w:rPr>
        <w:t>odbiorcami Pani/Pana danych osobowych będą osoby lub podmioty, którym udostępniona zostanie dokumentacja postępowania o udzielenie zamówienia w trybie zapytania ofertowego zgodnie z zasadą konkurencyjności,</w:t>
      </w:r>
    </w:p>
    <w:p w14:paraId="00AD5F01" w14:textId="4C02FF42" w:rsidR="00EC1F08" w:rsidRPr="00C37DBA" w:rsidRDefault="00EC1F08" w:rsidP="00EC1F08">
      <w:pPr>
        <w:numPr>
          <w:ilvl w:val="0"/>
          <w:numId w:val="22"/>
        </w:numPr>
        <w:tabs>
          <w:tab w:val="left" w:pos="708"/>
        </w:tabs>
        <w:suppressAutoHyphens/>
        <w:spacing w:line="276" w:lineRule="auto"/>
        <w:jc w:val="both"/>
        <w:rPr>
          <w:lang w:val="pl-PL"/>
        </w:rPr>
      </w:pPr>
      <w:r w:rsidRPr="00C37DBA">
        <w:rPr>
          <w:rFonts w:eastAsia="Cambria" w:cs="Calibri"/>
          <w:lang w:val="pl-PL"/>
        </w:rPr>
        <w:t xml:space="preserve">z uwagi na fakt, iż niniejsze postępowanie toczy się na podstawie norm obowiązujących w ramach </w:t>
      </w:r>
      <w:r w:rsidRPr="00C37DBA">
        <w:rPr>
          <w:rFonts w:cs="Calibri"/>
          <w:szCs w:val="18"/>
          <w:lang w:val="pl-PL"/>
        </w:rPr>
        <w:t xml:space="preserve">Programu </w:t>
      </w:r>
      <w:r w:rsidR="00762885">
        <w:rPr>
          <w:rFonts w:cs="Calibri"/>
          <w:szCs w:val="18"/>
          <w:lang w:val="pl-PL"/>
        </w:rPr>
        <w:t>Fundusze Europejskie dla Nowoczesnej Gospodarki 2021-2027,</w:t>
      </w:r>
      <w:r w:rsidRPr="00C37DBA">
        <w:rPr>
          <w:rFonts w:cs="Calibri"/>
          <w:szCs w:val="18"/>
          <w:lang w:val="pl-PL"/>
        </w:rPr>
        <w:t xml:space="preserve"> </w:t>
      </w:r>
      <w:r w:rsidRPr="00C37DBA">
        <w:rPr>
          <w:rFonts w:eastAsia="Cambria" w:cs="Calibri"/>
          <w:lang w:val="pl-PL"/>
        </w:rPr>
        <w:t>dane osobowe Wykonawcy objęte są</w:t>
      </w:r>
      <w:r w:rsidRPr="00C37DBA">
        <w:rPr>
          <w:rFonts w:eastAsia="Cambria" w:cs="Calibri"/>
          <w:color w:val="FF0000"/>
          <w:lang w:val="pl-PL"/>
        </w:rPr>
        <w:t xml:space="preserve"> </w:t>
      </w:r>
      <w:r w:rsidRPr="00C37DBA">
        <w:rPr>
          <w:rFonts w:eastAsia="Cambria" w:cs="Calibri"/>
          <w:lang w:val="pl-PL"/>
        </w:rPr>
        <w:t xml:space="preserve">przepisami o dostępie do informacji publicznej, tym samym mogą zostać udostępnione podmiotom, które na podstawie powyższej regulacji zwrócą się o ich udostępnienie, ponadto zostaną udostępnione instytucjom i podmiotom zaangażowanym w proces realizacji </w:t>
      </w:r>
      <w:r w:rsidRPr="00C37DBA">
        <w:rPr>
          <w:rFonts w:cs="Calibri"/>
          <w:szCs w:val="18"/>
          <w:lang w:val="pl-PL"/>
        </w:rPr>
        <w:t xml:space="preserve">Programu </w:t>
      </w:r>
      <w:r w:rsidR="00762885">
        <w:rPr>
          <w:rFonts w:cs="Calibri"/>
          <w:szCs w:val="18"/>
          <w:lang w:val="pl-PL"/>
        </w:rPr>
        <w:t>Fundusze Europejskie dla Nowoczesnej Gospodarki 2021-2027</w:t>
      </w:r>
      <w:r w:rsidRPr="00C37DBA">
        <w:rPr>
          <w:rFonts w:eastAsia="Cambria" w:cs="Calibri"/>
          <w:lang w:val="pl-PL"/>
        </w:rPr>
        <w:t>,</w:t>
      </w:r>
    </w:p>
    <w:p w14:paraId="16225772" w14:textId="4794BD0A" w:rsidR="00EC1F08" w:rsidRPr="00C37DBA" w:rsidRDefault="00EC1F08" w:rsidP="00EC1F08">
      <w:pPr>
        <w:numPr>
          <w:ilvl w:val="0"/>
          <w:numId w:val="22"/>
        </w:numPr>
        <w:tabs>
          <w:tab w:val="left" w:pos="708"/>
        </w:tabs>
        <w:suppressAutoHyphens/>
        <w:spacing w:line="276" w:lineRule="auto"/>
        <w:jc w:val="both"/>
        <w:rPr>
          <w:lang w:val="pl-PL"/>
        </w:rPr>
      </w:pPr>
      <w:r w:rsidRPr="00C37DBA">
        <w:rPr>
          <w:rFonts w:eastAsia="Cambria" w:cs="Calibri"/>
          <w:lang w:val="pl-PL"/>
        </w:rPr>
        <w:t xml:space="preserve">Pani/Pana dane osobowe będą przechowywane, przez okres wymagany przepisami </w:t>
      </w:r>
      <w:r w:rsidR="00957145" w:rsidRPr="00957145">
        <w:rPr>
          <w:rFonts w:eastAsia="Cambria" w:cs="Calibri"/>
          <w:lang w:val="pl-PL"/>
        </w:rPr>
        <w:t>Rozporządzenia Parlamentu Europejskiego i Rady (UE) 2021/1060 z dnia 24 czerwca 2021 r.</w:t>
      </w:r>
      <w:r w:rsidR="00957145">
        <w:rPr>
          <w:rFonts w:eastAsia="Cambria" w:cs="Calibri"/>
          <w:lang w:val="pl-PL"/>
        </w:rPr>
        <w:t xml:space="preserve">  </w:t>
      </w:r>
      <w:r w:rsidR="00957145" w:rsidRPr="0006120C">
        <w:rPr>
          <w:rFonts w:eastAsia="Cambria" w:cs="Calibri"/>
          <w:lang w:val="pl-PL"/>
        </w:rPr>
        <w:t>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</w:t>
      </w:r>
      <w:r w:rsidR="00957145" w:rsidRPr="0006120C">
        <w:rPr>
          <w:rFonts w:eastAsia="Cambria" w:cs="Calibri"/>
          <w:b/>
          <w:bCs/>
          <w:lang w:val="pl-PL"/>
        </w:rPr>
        <w:t xml:space="preserve"> </w:t>
      </w:r>
      <w:r w:rsidRPr="00C37DBA">
        <w:rPr>
          <w:rFonts w:eastAsia="Cambria" w:cs="Calibri"/>
          <w:lang w:val="pl-PL"/>
        </w:rPr>
        <w:t>Okres ten dotyczy również Oferentów, którzy złożyli oferty i nie zostały one uznane, jako najkorzystniejsze w niniejszym postępowaniu,</w:t>
      </w:r>
    </w:p>
    <w:p w14:paraId="3E817F17" w14:textId="77777777" w:rsidR="00EC1F08" w:rsidRPr="00C37DBA" w:rsidRDefault="00EC1F08" w:rsidP="00EC1F08">
      <w:pPr>
        <w:numPr>
          <w:ilvl w:val="0"/>
          <w:numId w:val="22"/>
        </w:numPr>
        <w:tabs>
          <w:tab w:val="left" w:pos="708"/>
        </w:tabs>
        <w:suppressAutoHyphens/>
        <w:spacing w:line="276" w:lineRule="auto"/>
        <w:jc w:val="both"/>
        <w:rPr>
          <w:lang w:val="pl-PL"/>
        </w:rPr>
      </w:pPr>
      <w:r w:rsidRPr="00C37DBA">
        <w:rPr>
          <w:rFonts w:eastAsia="Cambria" w:cs="Calibri"/>
          <w:lang w:val="pl-PL"/>
        </w:rPr>
        <w:t>podanie Pani/Pana danych osobowych jest dobrowolne, jednakże ich niepodanie może uniemożliwić Zamawiającemu dokonanie oceny spełniania warunków udziału w postępowaniu</w:t>
      </w:r>
      <w:bookmarkStart w:id="2" w:name="page7"/>
      <w:bookmarkEnd w:id="2"/>
      <w:r w:rsidRPr="00C37DBA">
        <w:rPr>
          <w:rFonts w:eastAsia="Cambria" w:cs="Calibri"/>
          <w:lang w:val="pl-PL"/>
        </w:rPr>
        <w:t xml:space="preserve"> oraz zdolności Oferenta do należytego wykonania zamówienia, co skutkować może wykluczeniem Oferenta z postępowania lub odrzuceniem jego oferty,</w:t>
      </w:r>
    </w:p>
    <w:p w14:paraId="08F5700F" w14:textId="77777777" w:rsidR="00EC1F08" w:rsidRPr="00C37DBA" w:rsidRDefault="00EC1F08" w:rsidP="00EC1F08">
      <w:pPr>
        <w:numPr>
          <w:ilvl w:val="0"/>
          <w:numId w:val="22"/>
        </w:numPr>
        <w:tabs>
          <w:tab w:val="left" w:pos="708"/>
        </w:tabs>
        <w:suppressAutoHyphens/>
        <w:spacing w:line="276" w:lineRule="auto"/>
        <w:jc w:val="both"/>
        <w:rPr>
          <w:lang w:val="pl-PL"/>
        </w:rPr>
      </w:pPr>
      <w:r w:rsidRPr="00C37DBA">
        <w:rPr>
          <w:rFonts w:eastAsia="Cambria" w:cs="Calibri"/>
          <w:lang w:val="pl-PL"/>
        </w:rPr>
        <w:t>w odniesieniu do Pani/Pana danych osobowych decyzje nie będą podejmowane w sposób zautomatyzowany, stosowanie do art. 22 RODO,</w:t>
      </w:r>
    </w:p>
    <w:p w14:paraId="4AD8B163" w14:textId="77777777" w:rsidR="00EC1F08" w:rsidRPr="00782A43" w:rsidRDefault="00EC1F08" w:rsidP="00EC1F08">
      <w:pPr>
        <w:numPr>
          <w:ilvl w:val="0"/>
          <w:numId w:val="22"/>
        </w:numPr>
        <w:tabs>
          <w:tab w:val="left" w:pos="720"/>
        </w:tabs>
        <w:suppressAutoHyphens/>
        <w:spacing w:line="276" w:lineRule="auto"/>
      </w:pPr>
      <w:proofErr w:type="spellStart"/>
      <w:r w:rsidRPr="00782A43">
        <w:rPr>
          <w:rFonts w:eastAsia="Cambria" w:cs="Calibri"/>
        </w:rPr>
        <w:t>posiada</w:t>
      </w:r>
      <w:proofErr w:type="spellEnd"/>
      <w:r w:rsidRPr="00782A43">
        <w:rPr>
          <w:rFonts w:eastAsia="Cambria" w:cs="Calibri"/>
        </w:rPr>
        <w:t xml:space="preserve"> Pani/Pan:</w:t>
      </w:r>
    </w:p>
    <w:p w14:paraId="7619F6CE" w14:textId="77777777" w:rsidR="00EC1F08" w:rsidRDefault="00EC1F08" w:rsidP="00EC1F08">
      <w:pPr>
        <w:numPr>
          <w:ilvl w:val="0"/>
          <w:numId w:val="23"/>
        </w:numPr>
        <w:tabs>
          <w:tab w:val="left" w:pos="1420"/>
        </w:tabs>
        <w:suppressAutoHyphens/>
        <w:spacing w:line="276" w:lineRule="auto"/>
        <w:rPr>
          <w:lang w:val="pl-PL"/>
        </w:rPr>
      </w:pPr>
      <w:r w:rsidRPr="00C37DBA">
        <w:rPr>
          <w:rFonts w:eastAsia="Cambria" w:cs="Calibri"/>
          <w:lang w:val="pl-PL"/>
        </w:rPr>
        <w:t>na podstawie art. 15 RODO prawo dostępu do danych osobowych Pani/Pana dotyczących;</w:t>
      </w:r>
    </w:p>
    <w:p w14:paraId="5D1E46DA" w14:textId="77777777" w:rsidR="00EC1F08" w:rsidRDefault="00EC1F08" w:rsidP="00EC1F08">
      <w:pPr>
        <w:numPr>
          <w:ilvl w:val="0"/>
          <w:numId w:val="23"/>
        </w:numPr>
        <w:tabs>
          <w:tab w:val="left" w:pos="1420"/>
        </w:tabs>
        <w:suppressAutoHyphens/>
        <w:spacing w:line="276" w:lineRule="auto"/>
        <w:rPr>
          <w:lang w:val="pl-PL"/>
        </w:rPr>
      </w:pPr>
      <w:r w:rsidRPr="00EC1F08">
        <w:rPr>
          <w:rFonts w:eastAsia="Cambria" w:cs="Calibri"/>
          <w:lang w:val="pl-PL"/>
        </w:rPr>
        <w:t>na podstawie art. 16 RODO prawo do sprostowania Pani/Pana danych osobowych;</w:t>
      </w:r>
    </w:p>
    <w:p w14:paraId="6D910983" w14:textId="77777777" w:rsidR="00EC1F08" w:rsidRPr="00EC1F08" w:rsidRDefault="00EC1F08" w:rsidP="00EC1F08">
      <w:pPr>
        <w:numPr>
          <w:ilvl w:val="0"/>
          <w:numId w:val="23"/>
        </w:numPr>
        <w:tabs>
          <w:tab w:val="left" w:pos="1420"/>
        </w:tabs>
        <w:suppressAutoHyphens/>
        <w:spacing w:line="276" w:lineRule="auto"/>
        <w:rPr>
          <w:lang w:val="pl-PL"/>
        </w:rPr>
      </w:pPr>
      <w:r w:rsidRPr="00EC1F08">
        <w:rPr>
          <w:rFonts w:eastAsia="Cambria" w:cs="Calibri"/>
          <w:lang w:val="pl-PL"/>
        </w:rPr>
        <w:t>na podstawie art. 18 RODO prawo żądania od administratora ograniczenia przetwarzania</w:t>
      </w:r>
      <w:r>
        <w:rPr>
          <w:lang w:val="pl-PL"/>
        </w:rPr>
        <w:t xml:space="preserve"> </w:t>
      </w:r>
      <w:r w:rsidRPr="00EC1F08">
        <w:rPr>
          <w:rFonts w:eastAsia="Cambria" w:cs="Calibri"/>
          <w:lang w:val="pl-PL"/>
        </w:rPr>
        <w:t>danych osobowych z zastrzeżeniem przypadków, o których mowa w art. 18 ust. 2 RODO;</w:t>
      </w:r>
    </w:p>
    <w:p w14:paraId="7026CB24" w14:textId="77777777" w:rsidR="00EC1F08" w:rsidRPr="00C37DBA" w:rsidRDefault="00EC1F08" w:rsidP="00EC1F08">
      <w:pPr>
        <w:numPr>
          <w:ilvl w:val="1"/>
          <w:numId w:val="22"/>
        </w:numPr>
        <w:tabs>
          <w:tab w:val="left" w:pos="1416"/>
        </w:tabs>
        <w:suppressAutoHyphens/>
        <w:spacing w:line="276" w:lineRule="auto"/>
        <w:jc w:val="both"/>
        <w:rPr>
          <w:lang w:val="pl-PL"/>
        </w:rPr>
      </w:pPr>
      <w:r w:rsidRPr="00C37DBA">
        <w:rPr>
          <w:rFonts w:eastAsia="Cambria" w:cs="Calibri"/>
          <w:lang w:val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1B4C1B4B" w14:textId="77777777" w:rsidR="00EC1F08" w:rsidRPr="00782A43" w:rsidRDefault="00EC1F08" w:rsidP="00EC1F08">
      <w:pPr>
        <w:numPr>
          <w:ilvl w:val="0"/>
          <w:numId w:val="22"/>
        </w:numPr>
        <w:tabs>
          <w:tab w:val="left" w:pos="720"/>
        </w:tabs>
        <w:suppressAutoHyphens/>
        <w:spacing w:line="276" w:lineRule="auto"/>
      </w:pPr>
      <w:proofErr w:type="spellStart"/>
      <w:r w:rsidRPr="00782A43">
        <w:rPr>
          <w:rFonts w:eastAsia="Cambria" w:cs="Calibri"/>
        </w:rPr>
        <w:t>nie</w:t>
      </w:r>
      <w:proofErr w:type="spellEnd"/>
      <w:r w:rsidRPr="00782A43">
        <w:rPr>
          <w:rFonts w:eastAsia="Cambria" w:cs="Calibri"/>
        </w:rPr>
        <w:t xml:space="preserve"> </w:t>
      </w:r>
      <w:proofErr w:type="spellStart"/>
      <w:r w:rsidRPr="00782A43">
        <w:rPr>
          <w:rFonts w:eastAsia="Cambria" w:cs="Calibri"/>
        </w:rPr>
        <w:t>przysługuje</w:t>
      </w:r>
      <w:proofErr w:type="spellEnd"/>
      <w:r w:rsidRPr="00782A43">
        <w:rPr>
          <w:rFonts w:eastAsia="Cambria" w:cs="Calibri"/>
        </w:rPr>
        <w:t xml:space="preserve"> Pani/Panu:</w:t>
      </w:r>
    </w:p>
    <w:p w14:paraId="51BFBF6C" w14:textId="77777777" w:rsidR="00EC1F08" w:rsidRDefault="00EC1F08" w:rsidP="00EC1F08">
      <w:pPr>
        <w:numPr>
          <w:ilvl w:val="1"/>
          <w:numId w:val="22"/>
        </w:numPr>
        <w:tabs>
          <w:tab w:val="left" w:pos="1420"/>
        </w:tabs>
        <w:suppressAutoHyphens/>
        <w:spacing w:line="276" w:lineRule="auto"/>
        <w:rPr>
          <w:lang w:val="pl-PL"/>
        </w:rPr>
      </w:pPr>
      <w:r w:rsidRPr="00C37DBA">
        <w:rPr>
          <w:rFonts w:eastAsia="Cambria" w:cs="Calibri"/>
          <w:lang w:val="pl-PL"/>
        </w:rPr>
        <w:t>w związku z art. 17 ust. 3 lit. b, d lub e RODO prawo do usunięcia danych osobowych;</w:t>
      </w:r>
    </w:p>
    <w:p w14:paraId="441F6E65" w14:textId="77777777" w:rsidR="00EC1F08" w:rsidRDefault="00EC1F08" w:rsidP="00EC1F08">
      <w:pPr>
        <w:numPr>
          <w:ilvl w:val="1"/>
          <w:numId w:val="22"/>
        </w:numPr>
        <w:tabs>
          <w:tab w:val="left" w:pos="1420"/>
        </w:tabs>
        <w:suppressAutoHyphens/>
        <w:spacing w:line="276" w:lineRule="auto"/>
        <w:rPr>
          <w:lang w:val="pl-PL"/>
        </w:rPr>
      </w:pPr>
      <w:r w:rsidRPr="00EC1F08">
        <w:rPr>
          <w:rFonts w:eastAsia="Cambria" w:cs="Calibri"/>
          <w:lang w:val="pl-PL"/>
        </w:rPr>
        <w:t>prawo do przenoszenia danych osobowych, o którym mowa w art. 20 RODO;</w:t>
      </w:r>
    </w:p>
    <w:p w14:paraId="04DB0292" w14:textId="77777777" w:rsidR="00EC1F08" w:rsidRPr="00EC1F08" w:rsidRDefault="00EC1F08" w:rsidP="00EC1F08">
      <w:pPr>
        <w:numPr>
          <w:ilvl w:val="1"/>
          <w:numId w:val="22"/>
        </w:numPr>
        <w:tabs>
          <w:tab w:val="left" w:pos="1420"/>
        </w:tabs>
        <w:suppressAutoHyphens/>
        <w:spacing w:line="276" w:lineRule="auto"/>
        <w:rPr>
          <w:lang w:val="pl-PL"/>
        </w:rPr>
      </w:pPr>
      <w:r w:rsidRPr="00EC1F08">
        <w:rPr>
          <w:rFonts w:eastAsia="Cambria" w:cs="Calibri"/>
          <w:lang w:val="pl-PL"/>
        </w:rPr>
        <w:t>na podstawie art. 21 RODO prawo sprzeciwu, wobec przetwarzania danych osobowych, gdyż podstawą prawną przetwarzania Pani/Pana danych osobowych jest art. 6 ust. 1 lit. c RODO.</w:t>
      </w:r>
    </w:p>
    <w:p w14:paraId="60FE4167" w14:textId="77777777" w:rsidR="00EC1F08" w:rsidRDefault="00EC1F08">
      <w:pPr>
        <w:spacing w:line="266" w:lineRule="exact"/>
        <w:rPr>
          <w:lang w:val="pl-PL"/>
        </w:rPr>
      </w:pPr>
    </w:p>
    <w:p w14:paraId="151FE643" w14:textId="77777777" w:rsidR="00EC1F08" w:rsidRPr="00A47A67" w:rsidRDefault="00EC1F08">
      <w:pPr>
        <w:spacing w:line="266" w:lineRule="exact"/>
        <w:rPr>
          <w:lang w:val="pl-PL"/>
        </w:rPr>
      </w:pPr>
    </w:p>
    <w:p w14:paraId="03D143A7" w14:textId="77777777" w:rsidR="00BA5458" w:rsidRDefault="00BA5458" w:rsidP="00591693">
      <w:pPr>
        <w:numPr>
          <w:ilvl w:val="0"/>
          <w:numId w:val="8"/>
        </w:numPr>
        <w:tabs>
          <w:tab w:val="left" w:pos="424"/>
        </w:tabs>
        <w:spacing w:line="0" w:lineRule="atLeast"/>
        <w:ind w:left="424" w:hanging="356"/>
        <w:rPr>
          <w:b/>
          <w:lang w:val="pl-PL"/>
        </w:rPr>
      </w:pPr>
      <w:r w:rsidRPr="00A47A67">
        <w:rPr>
          <w:b/>
          <w:lang w:val="pl-PL"/>
        </w:rPr>
        <w:t>Załączniki do niniejszego Formularza ofertowego:</w:t>
      </w:r>
    </w:p>
    <w:p w14:paraId="0E1D10B3" w14:textId="77777777" w:rsidR="00F44563" w:rsidRPr="00591693" w:rsidRDefault="00F44563" w:rsidP="00F44563">
      <w:pPr>
        <w:tabs>
          <w:tab w:val="left" w:pos="424"/>
        </w:tabs>
        <w:spacing w:line="0" w:lineRule="atLeast"/>
        <w:ind w:left="424"/>
        <w:rPr>
          <w:b/>
          <w:lang w:val="pl-PL"/>
        </w:rPr>
      </w:pPr>
    </w:p>
    <w:p w14:paraId="46812BE2" w14:textId="77777777" w:rsidR="00A73440" w:rsidRPr="00FE3F87" w:rsidRDefault="00A73440" w:rsidP="00A73440">
      <w:pPr>
        <w:numPr>
          <w:ilvl w:val="0"/>
          <w:numId w:val="28"/>
        </w:numPr>
        <w:tabs>
          <w:tab w:val="left" w:pos="724"/>
        </w:tabs>
        <w:spacing w:line="0" w:lineRule="atLeast"/>
        <w:rPr>
          <w:lang w:val="pl-PL"/>
        </w:rPr>
      </w:pPr>
      <w:r w:rsidRPr="00FE3F87">
        <w:rPr>
          <w:lang w:val="pl-PL"/>
        </w:rPr>
        <w:t>Szczegółowa specyfikacja techniczna oferowanego zestawu.</w:t>
      </w:r>
    </w:p>
    <w:p w14:paraId="4E43D895" w14:textId="77777777" w:rsidR="00591693" w:rsidRDefault="00591693" w:rsidP="00FE4247">
      <w:pPr>
        <w:tabs>
          <w:tab w:val="left" w:pos="724"/>
        </w:tabs>
        <w:spacing w:line="217" w:lineRule="auto"/>
        <w:ind w:left="724"/>
        <w:rPr>
          <w:lang w:val="pl-PL"/>
        </w:rPr>
      </w:pPr>
    </w:p>
    <w:p w14:paraId="1BD8981C" w14:textId="77777777" w:rsidR="00B77456" w:rsidRDefault="00B77456" w:rsidP="00B77456">
      <w:pPr>
        <w:tabs>
          <w:tab w:val="left" w:pos="724"/>
        </w:tabs>
        <w:spacing w:line="217" w:lineRule="auto"/>
        <w:ind w:left="724"/>
        <w:rPr>
          <w:lang w:val="pl-PL"/>
        </w:rPr>
      </w:pPr>
    </w:p>
    <w:p w14:paraId="5F5024B0" w14:textId="77777777" w:rsidR="00B77456" w:rsidRPr="00B77456" w:rsidRDefault="00B77456" w:rsidP="00B77456">
      <w:pPr>
        <w:tabs>
          <w:tab w:val="left" w:pos="724"/>
        </w:tabs>
        <w:spacing w:line="217" w:lineRule="auto"/>
        <w:rPr>
          <w:lang w:val="pl-PL"/>
        </w:rPr>
        <w:sectPr w:rsidR="00B77456" w:rsidRPr="00B77456">
          <w:pgSz w:w="11900" w:h="16841"/>
          <w:pgMar w:top="1440" w:right="1419" w:bottom="1440" w:left="1416" w:header="0" w:footer="0" w:gutter="0"/>
          <w:cols w:space="0" w:equalWidth="0">
            <w:col w:w="9064"/>
          </w:cols>
          <w:docGrid w:linePitch="360"/>
        </w:sectPr>
      </w:pPr>
    </w:p>
    <w:p w14:paraId="209C6ED2" w14:textId="77777777" w:rsidR="00BA5458" w:rsidRDefault="00BA5458">
      <w:pPr>
        <w:spacing w:line="200" w:lineRule="exact"/>
        <w:rPr>
          <w:rFonts w:ascii="Times New Roman" w:eastAsia="Times New Roman" w:hAnsi="Times New Roman"/>
          <w:lang w:val="pl-PL"/>
        </w:rPr>
      </w:pPr>
    </w:p>
    <w:p w14:paraId="2C5443EF" w14:textId="77777777" w:rsidR="00CF50CD" w:rsidRDefault="00CF50CD">
      <w:pPr>
        <w:spacing w:line="301" w:lineRule="exact"/>
        <w:rPr>
          <w:rFonts w:ascii="Times New Roman" w:eastAsia="Times New Roman" w:hAnsi="Times New Roman"/>
          <w:lang w:val="pl-PL"/>
        </w:rPr>
      </w:pPr>
    </w:p>
    <w:p w14:paraId="37BEF2E7" w14:textId="77777777" w:rsidR="0017527F" w:rsidRDefault="0017527F">
      <w:pPr>
        <w:spacing w:line="301" w:lineRule="exact"/>
        <w:rPr>
          <w:rFonts w:ascii="Times New Roman" w:eastAsia="Times New Roman" w:hAnsi="Times New Roman"/>
          <w:lang w:val="pl-PL"/>
        </w:rPr>
      </w:pPr>
    </w:p>
    <w:p w14:paraId="337961E8" w14:textId="77777777" w:rsidR="0017527F" w:rsidRPr="00A47A67" w:rsidRDefault="0017527F">
      <w:pPr>
        <w:spacing w:line="301" w:lineRule="exact"/>
        <w:rPr>
          <w:rFonts w:ascii="Times New Roman" w:eastAsia="Times New Roman" w:hAnsi="Times New Roman"/>
          <w:lang w:val="pl-PL"/>
        </w:rPr>
      </w:pPr>
    </w:p>
    <w:p w14:paraId="52ADE0E4" w14:textId="77777777" w:rsidR="00BA5458" w:rsidRPr="00A47A67" w:rsidRDefault="00BA5458" w:rsidP="00591693">
      <w:pPr>
        <w:spacing w:line="0" w:lineRule="atLeast"/>
        <w:ind w:left="-567"/>
        <w:rPr>
          <w:sz w:val="19"/>
          <w:lang w:val="pl-PL"/>
        </w:rPr>
      </w:pPr>
      <w:r w:rsidRPr="00A47A67">
        <w:rPr>
          <w:sz w:val="19"/>
          <w:lang w:val="pl-PL"/>
        </w:rPr>
        <w:t>________________________________________</w:t>
      </w:r>
    </w:p>
    <w:p w14:paraId="73995BF9" w14:textId="77777777" w:rsidR="00BA5458" w:rsidRPr="00A47A67" w:rsidRDefault="00BA5458">
      <w:pPr>
        <w:spacing w:line="1" w:lineRule="exact"/>
        <w:rPr>
          <w:rFonts w:ascii="Times New Roman" w:eastAsia="Times New Roman" w:hAnsi="Times New Roman"/>
          <w:lang w:val="pl-PL"/>
        </w:rPr>
      </w:pPr>
    </w:p>
    <w:p w14:paraId="5D6A54CB" w14:textId="77777777" w:rsidR="00BA5458" w:rsidRPr="00A47A67" w:rsidRDefault="00BA5458">
      <w:pPr>
        <w:spacing w:line="0" w:lineRule="atLeast"/>
        <w:ind w:left="704"/>
        <w:rPr>
          <w:i/>
          <w:lang w:val="pl-PL"/>
        </w:rPr>
      </w:pPr>
      <w:r w:rsidRPr="00A47A67">
        <w:rPr>
          <w:i/>
          <w:lang w:val="pl-PL"/>
        </w:rPr>
        <w:t>(Miejscowość, data)</w:t>
      </w:r>
    </w:p>
    <w:p w14:paraId="5343DAF8" w14:textId="77777777" w:rsidR="00AB41F0" w:rsidRDefault="00AB41F0">
      <w:pPr>
        <w:spacing w:line="200" w:lineRule="exact"/>
        <w:rPr>
          <w:i/>
          <w:lang w:val="pl-PL"/>
        </w:rPr>
      </w:pPr>
    </w:p>
    <w:p w14:paraId="6D343328" w14:textId="77777777" w:rsidR="00BA5458" w:rsidRPr="00A47A67" w:rsidRDefault="00BA5458">
      <w:pPr>
        <w:spacing w:line="200" w:lineRule="exact"/>
        <w:rPr>
          <w:rFonts w:ascii="Times New Roman" w:eastAsia="Times New Roman" w:hAnsi="Times New Roman"/>
          <w:lang w:val="pl-PL"/>
        </w:rPr>
      </w:pPr>
      <w:r w:rsidRPr="00A47A67">
        <w:rPr>
          <w:i/>
          <w:lang w:val="pl-PL"/>
        </w:rPr>
        <w:br w:type="column"/>
      </w:r>
    </w:p>
    <w:p w14:paraId="069B8849" w14:textId="77777777" w:rsidR="00BA5458" w:rsidRDefault="00BA5458">
      <w:pPr>
        <w:spacing w:line="301" w:lineRule="exact"/>
        <w:rPr>
          <w:rFonts w:ascii="Times New Roman" w:eastAsia="Times New Roman" w:hAnsi="Times New Roman"/>
          <w:lang w:val="pl-PL"/>
        </w:rPr>
      </w:pPr>
    </w:p>
    <w:p w14:paraId="17C80AA6" w14:textId="77777777" w:rsidR="00CF50CD" w:rsidRDefault="00CF50CD">
      <w:pPr>
        <w:spacing w:line="301" w:lineRule="exact"/>
        <w:rPr>
          <w:rFonts w:ascii="Times New Roman" w:eastAsia="Times New Roman" w:hAnsi="Times New Roman"/>
          <w:lang w:val="pl-PL"/>
        </w:rPr>
      </w:pPr>
    </w:p>
    <w:p w14:paraId="704D49A2" w14:textId="77777777" w:rsidR="00CF50CD" w:rsidRPr="00A47A67" w:rsidRDefault="00CF50CD">
      <w:pPr>
        <w:spacing w:line="301" w:lineRule="exact"/>
        <w:rPr>
          <w:rFonts w:ascii="Times New Roman" w:eastAsia="Times New Roman" w:hAnsi="Times New Roman"/>
          <w:lang w:val="pl-PL"/>
        </w:rPr>
      </w:pPr>
    </w:p>
    <w:p w14:paraId="600EC90E" w14:textId="77777777" w:rsidR="00BA5458" w:rsidRPr="00A47A67" w:rsidRDefault="00BA5458" w:rsidP="00591693">
      <w:pPr>
        <w:spacing w:line="0" w:lineRule="atLeast"/>
        <w:rPr>
          <w:sz w:val="19"/>
          <w:lang w:val="pl-PL"/>
        </w:rPr>
      </w:pPr>
      <w:r w:rsidRPr="00A47A67">
        <w:rPr>
          <w:sz w:val="19"/>
          <w:lang w:val="pl-PL"/>
        </w:rPr>
        <w:t>_______________________________</w:t>
      </w:r>
    </w:p>
    <w:p w14:paraId="32440C02" w14:textId="77777777" w:rsidR="00BA5458" w:rsidRPr="00A47A67" w:rsidRDefault="00BA5458">
      <w:pPr>
        <w:spacing w:line="1" w:lineRule="exact"/>
        <w:rPr>
          <w:rFonts w:ascii="Times New Roman" w:eastAsia="Times New Roman" w:hAnsi="Times New Roman"/>
          <w:lang w:val="pl-PL"/>
        </w:rPr>
      </w:pPr>
    </w:p>
    <w:p w14:paraId="778D6E1B" w14:textId="77777777" w:rsidR="00BA5458" w:rsidRPr="00A47A67" w:rsidRDefault="00BA5458">
      <w:pPr>
        <w:spacing w:line="0" w:lineRule="atLeast"/>
        <w:ind w:left="420"/>
        <w:rPr>
          <w:i/>
          <w:lang w:val="pl-PL"/>
        </w:rPr>
      </w:pPr>
      <w:r w:rsidRPr="00A47A67">
        <w:rPr>
          <w:i/>
          <w:lang w:val="pl-PL"/>
        </w:rPr>
        <w:t>(podpis i pieczęć Wykonawcy)</w:t>
      </w:r>
    </w:p>
    <w:sectPr w:rsidR="00BA5458" w:rsidRPr="00A47A67" w:rsidSect="00591693">
      <w:type w:val="continuous"/>
      <w:pgSz w:w="11900" w:h="16841"/>
      <w:pgMar w:top="1440" w:right="1419" w:bottom="1440" w:left="1416" w:header="0" w:footer="0" w:gutter="0"/>
      <w:cols w:num="2" w:space="1" w:equalWidth="0">
        <w:col w:w="5244" w:space="720"/>
        <w:col w:w="310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AA3D7" w14:textId="77777777" w:rsidR="00624B98" w:rsidRDefault="00624B98" w:rsidP="00215648">
      <w:r>
        <w:separator/>
      </w:r>
    </w:p>
  </w:endnote>
  <w:endnote w:type="continuationSeparator" w:id="0">
    <w:p w14:paraId="6E2F9CE1" w14:textId="77777777" w:rsidR="00624B98" w:rsidRDefault="00624B98" w:rsidP="0021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345E5" w14:textId="77777777" w:rsidR="004D036B" w:rsidRPr="00CC704A" w:rsidRDefault="004D036B" w:rsidP="004D036B">
    <w:pPr>
      <w:pStyle w:val="Stopka"/>
      <w:jc w:val="center"/>
      <w:rPr>
        <w:lang w:val="pl-PL"/>
      </w:rPr>
    </w:pPr>
    <w:r w:rsidRPr="0006120C">
      <w:rPr>
        <w:lang w:val="pl-PL"/>
      </w:rPr>
      <w:t>Projekt współfinansowany ze środków Funduszy Europejskich dla Nowoczesnej Gospodarki 2021–2027 (FENG)</w:t>
    </w:r>
  </w:p>
  <w:p w14:paraId="7D1D1B22" w14:textId="77777777" w:rsidR="00E25EF9" w:rsidRPr="00E25EF9" w:rsidRDefault="00E25EF9">
    <w:pPr>
      <w:pStyle w:val="Stopka"/>
      <w:rPr>
        <w:lang w:val="pl-PL"/>
      </w:rPr>
    </w:pPr>
  </w:p>
  <w:p w14:paraId="60A6E95A" w14:textId="77777777" w:rsidR="00E25EF9" w:rsidRPr="00E25EF9" w:rsidRDefault="00E25EF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5D15A" w14:textId="77777777" w:rsidR="00624B98" w:rsidRDefault="00624B98" w:rsidP="00215648">
      <w:r>
        <w:separator/>
      </w:r>
    </w:p>
  </w:footnote>
  <w:footnote w:type="continuationSeparator" w:id="0">
    <w:p w14:paraId="691D7B90" w14:textId="77777777" w:rsidR="00624B98" w:rsidRDefault="00624B98" w:rsidP="00215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B5C69" w14:textId="77777777" w:rsidR="00215648" w:rsidRDefault="00215648" w:rsidP="00886F8E">
    <w:pPr>
      <w:pStyle w:val="Nagwek"/>
      <w:jc w:val="center"/>
    </w:pPr>
  </w:p>
  <w:p w14:paraId="1CF4DE9F" w14:textId="77777777" w:rsidR="001473F2" w:rsidRDefault="001473F2" w:rsidP="00886F8E">
    <w:pPr>
      <w:pStyle w:val="Nagwek"/>
      <w:jc w:val="center"/>
    </w:pPr>
  </w:p>
  <w:p w14:paraId="790D2F42" w14:textId="6909B236" w:rsidR="001473F2" w:rsidRDefault="002714FE" w:rsidP="00886F8E">
    <w:pPr>
      <w:pStyle w:val="Nagwek"/>
      <w:jc w:val="center"/>
    </w:pPr>
    <w:r>
      <w:rPr>
        <w:noProof/>
      </w:rPr>
      <w:drawing>
        <wp:inline distT="0" distB="0" distL="0" distR="0" wp14:anchorId="5DCEA047" wp14:editId="3F1A24FC">
          <wp:extent cx="5721985" cy="5264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98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C0C6354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lowerLetter"/>
      <w:lvlText w:val="%4)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57A82614"/>
    <w:lvl w:ilvl="0" w:tplc="FFFFFFFF">
      <w:start w:val="5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low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5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5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5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1">
      <w:start w:val="15"/>
      <w:numFmt w:val="lowerLetter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5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109E2BD9"/>
    <w:multiLevelType w:val="hybridMultilevel"/>
    <w:tmpl w:val="B85044EE"/>
    <w:lvl w:ilvl="0" w:tplc="041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4" w15:restartNumberingAfterBreak="0">
    <w:nsid w:val="131D7E53"/>
    <w:multiLevelType w:val="hybridMultilevel"/>
    <w:tmpl w:val="2C6CA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7724F5"/>
    <w:multiLevelType w:val="hybridMultilevel"/>
    <w:tmpl w:val="2E3C1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771E4"/>
    <w:multiLevelType w:val="hybridMultilevel"/>
    <w:tmpl w:val="35627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B4B15"/>
    <w:multiLevelType w:val="hybridMultilevel"/>
    <w:tmpl w:val="BA2E0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A2EDA"/>
    <w:multiLevelType w:val="hybridMultilevel"/>
    <w:tmpl w:val="24C03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884BC5"/>
    <w:multiLevelType w:val="hybridMultilevel"/>
    <w:tmpl w:val="F43C6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25FCF"/>
    <w:multiLevelType w:val="hybridMultilevel"/>
    <w:tmpl w:val="AE322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7F1325"/>
    <w:multiLevelType w:val="hybridMultilevel"/>
    <w:tmpl w:val="61D255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B31EBE"/>
    <w:multiLevelType w:val="hybridMultilevel"/>
    <w:tmpl w:val="0DD89B32"/>
    <w:lvl w:ilvl="0" w:tplc="0415000D">
      <w:start w:val="1"/>
      <w:numFmt w:val="bullet"/>
      <w:lvlText w:val=""/>
      <w:lvlJc w:val="left"/>
      <w:pPr>
        <w:ind w:left="14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3" w15:restartNumberingAfterBreak="0">
    <w:nsid w:val="51C37E4E"/>
    <w:multiLevelType w:val="hybridMultilevel"/>
    <w:tmpl w:val="B73AC5E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4760094"/>
    <w:multiLevelType w:val="hybridMultilevel"/>
    <w:tmpl w:val="060EB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6034B"/>
    <w:multiLevelType w:val="hybridMultilevel"/>
    <w:tmpl w:val="EDEE7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E3C4E"/>
    <w:multiLevelType w:val="hybridMultilevel"/>
    <w:tmpl w:val="9ABCC8DA"/>
    <w:lvl w:ilvl="0" w:tplc="FFFFFFFF">
      <w:start w:val="5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low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68C6455E"/>
    <w:multiLevelType w:val="hybridMultilevel"/>
    <w:tmpl w:val="F2BE0086"/>
    <w:lvl w:ilvl="0" w:tplc="080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8" w15:restartNumberingAfterBreak="0">
    <w:nsid w:val="7F32083D"/>
    <w:multiLevelType w:val="hybridMultilevel"/>
    <w:tmpl w:val="3CDC2F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573454">
    <w:abstractNumId w:val="0"/>
  </w:num>
  <w:num w:numId="2" w16cid:durableId="1619414568">
    <w:abstractNumId w:val="1"/>
  </w:num>
  <w:num w:numId="3" w16cid:durableId="337971862">
    <w:abstractNumId w:val="2"/>
  </w:num>
  <w:num w:numId="4" w16cid:durableId="1239286243">
    <w:abstractNumId w:val="3"/>
  </w:num>
  <w:num w:numId="5" w16cid:durableId="2108693139">
    <w:abstractNumId w:val="4"/>
  </w:num>
  <w:num w:numId="6" w16cid:durableId="654189052">
    <w:abstractNumId w:val="5"/>
  </w:num>
  <w:num w:numId="7" w16cid:durableId="1993410924">
    <w:abstractNumId w:val="6"/>
  </w:num>
  <w:num w:numId="8" w16cid:durableId="461047275">
    <w:abstractNumId w:val="7"/>
  </w:num>
  <w:num w:numId="9" w16cid:durableId="1252350195">
    <w:abstractNumId w:val="27"/>
  </w:num>
  <w:num w:numId="10" w16cid:durableId="673384328">
    <w:abstractNumId w:val="28"/>
  </w:num>
  <w:num w:numId="11" w16cid:durableId="273827023">
    <w:abstractNumId w:val="18"/>
  </w:num>
  <w:num w:numId="12" w16cid:durableId="1967539442">
    <w:abstractNumId w:val="24"/>
  </w:num>
  <w:num w:numId="13" w16cid:durableId="1021473607">
    <w:abstractNumId w:val="20"/>
  </w:num>
  <w:num w:numId="14" w16cid:durableId="987320469">
    <w:abstractNumId w:val="19"/>
  </w:num>
  <w:num w:numId="15" w16cid:durableId="920261788">
    <w:abstractNumId w:val="21"/>
  </w:num>
  <w:num w:numId="16" w16cid:durableId="1665427403">
    <w:abstractNumId w:val="13"/>
  </w:num>
  <w:num w:numId="17" w16cid:durableId="559677828">
    <w:abstractNumId w:val="8"/>
  </w:num>
  <w:num w:numId="18" w16cid:durableId="1284381137">
    <w:abstractNumId w:val="9"/>
  </w:num>
  <w:num w:numId="19" w16cid:durableId="285502286">
    <w:abstractNumId w:val="10"/>
  </w:num>
  <w:num w:numId="20" w16cid:durableId="1573352899">
    <w:abstractNumId w:val="11"/>
  </w:num>
  <w:num w:numId="21" w16cid:durableId="284165092">
    <w:abstractNumId w:val="12"/>
  </w:num>
  <w:num w:numId="22" w16cid:durableId="1702592220">
    <w:abstractNumId w:val="15"/>
  </w:num>
  <w:num w:numId="23" w16cid:durableId="330565973">
    <w:abstractNumId w:val="23"/>
  </w:num>
  <w:num w:numId="24" w16cid:durableId="1143885543">
    <w:abstractNumId w:val="14"/>
  </w:num>
  <w:num w:numId="25" w16cid:durableId="711803508">
    <w:abstractNumId w:val="25"/>
  </w:num>
  <w:num w:numId="26" w16cid:durableId="338510115">
    <w:abstractNumId w:val="16"/>
  </w:num>
  <w:num w:numId="27" w16cid:durableId="324287712">
    <w:abstractNumId w:val="26"/>
  </w:num>
  <w:num w:numId="28" w16cid:durableId="437021588">
    <w:abstractNumId w:val="17"/>
  </w:num>
  <w:num w:numId="29" w16cid:durableId="14909014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A67"/>
    <w:rsid w:val="00022C89"/>
    <w:rsid w:val="00045202"/>
    <w:rsid w:val="0006120C"/>
    <w:rsid w:val="000736ED"/>
    <w:rsid w:val="0008415C"/>
    <w:rsid w:val="000A009A"/>
    <w:rsid w:val="000A1374"/>
    <w:rsid w:val="000B10E3"/>
    <w:rsid w:val="000B192F"/>
    <w:rsid w:val="000C3883"/>
    <w:rsid w:val="000E28E3"/>
    <w:rsid w:val="0010393D"/>
    <w:rsid w:val="0011474C"/>
    <w:rsid w:val="00141C0B"/>
    <w:rsid w:val="00142C87"/>
    <w:rsid w:val="001473F2"/>
    <w:rsid w:val="0017527F"/>
    <w:rsid w:val="00184813"/>
    <w:rsid w:val="00185B0A"/>
    <w:rsid w:val="001B29AA"/>
    <w:rsid w:val="001C1729"/>
    <w:rsid w:val="001D1980"/>
    <w:rsid w:val="001F089B"/>
    <w:rsid w:val="002025B0"/>
    <w:rsid w:val="00203FED"/>
    <w:rsid w:val="002040C7"/>
    <w:rsid w:val="00215648"/>
    <w:rsid w:val="00221652"/>
    <w:rsid w:val="00221EF4"/>
    <w:rsid w:val="00222BE0"/>
    <w:rsid w:val="002311A1"/>
    <w:rsid w:val="00231653"/>
    <w:rsid w:val="0023571F"/>
    <w:rsid w:val="002533DC"/>
    <w:rsid w:val="002555F7"/>
    <w:rsid w:val="002714FE"/>
    <w:rsid w:val="002B3BD4"/>
    <w:rsid w:val="002C719F"/>
    <w:rsid w:val="002D5938"/>
    <w:rsid w:val="002D777D"/>
    <w:rsid w:val="002E08E4"/>
    <w:rsid w:val="002E463C"/>
    <w:rsid w:val="002F7DDF"/>
    <w:rsid w:val="00305609"/>
    <w:rsid w:val="003071EF"/>
    <w:rsid w:val="00322DAF"/>
    <w:rsid w:val="0033440E"/>
    <w:rsid w:val="003436C9"/>
    <w:rsid w:val="0035624D"/>
    <w:rsid w:val="00382190"/>
    <w:rsid w:val="00386AD3"/>
    <w:rsid w:val="00395D2D"/>
    <w:rsid w:val="003A02BC"/>
    <w:rsid w:val="003D45A8"/>
    <w:rsid w:val="004041D7"/>
    <w:rsid w:val="00406BCF"/>
    <w:rsid w:val="004277D0"/>
    <w:rsid w:val="00451912"/>
    <w:rsid w:val="004644A4"/>
    <w:rsid w:val="00480155"/>
    <w:rsid w:val="004939A4"/>
    <w:rsid w:val="004C2270"/>
    <w:rsid w:val="004D036B"/>
    <w:rsid w:val="004D3C9D"/>
    <w:rsid w:val="0050150D"/>
    <w:rsid w:val="005408C7"/>
    <w:rsid w:val="00543FCC"/>
    <w:rsid w:val="00560A43"/>
    <w:rsid w:val="00585F6A"/>
    <w:rsid w:val="00591693"/>
    <w:rsid w:val="0059261D"/>
    <w:rsid w:val="005B39DD"/>
    <w:rsid w:val="005C472F"/>
    <w:rsid w:val="005D5819"/>
    <w:rsid w:val="005D6876"/>
    <w:rsid w:val="005E12CE"/>
    <w:rsid w:val="005F351E"/>
    <w:rsid w:val="00616A3A"/>
    <w:rsid w:val="00624B98"/>
    <w:rsid w:val="00672FF6"/>
    <w:rsid w:val="006765DC"/>
    <w:rsid w:val="006B6FE9"/>
    <w:rsid w:val="0070044B"/>
    <w:rsid w:val="007056B6"/>
    <w:rsid w:val="00710A93"/>
    <w:rsid w:val="00715575"/>
    <w:rsid w:val="007230AC"/>
    <w:rsid w:val="00725BFD"/>
    <w:rsid w:val="007260C0"/>
    <w:rsid w:val="0073721E"/>
    <w:rsid w:val="00743341"/>
    <w:rsid w:val="007514DE"/>
    <w:rsid w:val="00762885"/>
    <w:rsid w:val="00784631"/>
    <w:rsid w:val="007A411E"/>
    <w:rsid w:val="007D14B5"/>
    <w:rsid w:val="007D7A3A"/>
    <w:rsid w:val="007E21F2"/>
    <w:rsid w:val="00807385"/>
    <w:rsid w:val="0082366E"/>
    <w:rsid w:val="0084185F"/>
    <w:rsid w:val="00860CA0"/>
    <w:rsid w:val="008810FE"/>
    <w:rsid w:val="00886403"/>
    <w:rsid w:val="00886F8E"/>
    <w:rsid w:val="00892499"/>
    <w:rsid w:val="008A2E72"/>
    <w:rsid w:val="008B7903"/>
    <w:rsid w:val="008C53DC"/>
    <w:rsid w:val="008D1FF3"/>
    <w:rsid w:val="008F726D"/>
    <w:rsid w:val="00924DB8"/>
    <w:rsid w:val="00926A79"/>
    <w:rsid w:val="0092708B"/>
    <w:rsid w:val="009525B1"/>
    <w:rsid w:val="00957145"/>
    <w:rsid w:val="00963D84"/>
    <w:rsid w:val="009847B0"/>
    <w:rsid w:val="009920B6"/>
    <w:rsid w:val="00995CDC"/>
    <w:rsid w:val="009C106B"/>
    <w:rsid w:val="009E2BAE"/>
    <w:rsid w:val="009E6A73"/>
    <w:rsid w:val="00A02E45"/>
    <w:rsid w:val="00A048AD"/>
    <w:rsid w:val="00A12920"/>
    <w:rsid w:val="00A1351E"/>
    <w:rsid w:val="00A14CA0"/>
    <w:rsid w:val="00A47A67"/>
    <w:rsid w:val="00A513EB"/>
    <w:rsid w:val="00A73440"/>
    <w:rsid w:val="00A766EB"/>
    <w:rsid w:val="00A76F84"/>
    <w:rsid w:val="00AB41F0"/>
    <w:rsid w:val="00AE6BE0"/>
    <w:rsid w:val="00AF5C7B"/>
    <w:rsid w:val="00B003A8"/>
    <w:rsid w:val="00B07A7B"/>
    <w:rsid w:val="00B201B4"/>
    <w:rsid w:val="00B249B0"/>
    <w:rsid w:val="00B45A6E"/>
    <w:rsid w:val="00B57DFF"/>
    <w:rsid w:val="00B60107"/>
    <w:rsid w:val="00B60C9E"/>
    <w:rsid w:val="00B77456"/>
    <w:rsid w:val="00B800C6"/>
    <w:rsid w:val="00BA15D2"/>
    <w:rsid w:val="00BA5458"/>
    <w:rsid w:val="00BB3783"/>
    <w:rsid w:val="00BB43FF"/>
    <w:rsid w:val="00BC7745"/>
    <w:rsid w:val="00BE15AE"/>
    <w:rsid w:val="00C01FAB"/>
    <w:rsid w:val="00C07FEB"/>
    <w:rsid w:val="00C126EB"/>
    <w:rsid w:val="00C15F50"/>
    <w:rsid w:val="00C26B72"/>
    <w:rsid w:val="00C378B7"/>
    <w:rsid w:val="00C605B4"/>
    <w:rsid w:val="00C90F77"/>
    <w:rsid w:val="00CA45FF"/>
    <w:rsid w:val="00CA6710"/>
    <w:rsid w:val="00CB6E45"/>
    <w:rsid w:val="00CC704A"/>
    <w:rsid w:val="00CD75AB"/>
    <w:rsid w:val="00CE7E9E"/>
    <w:rsid w:val="00CF0F58"/>
    <w:rsid w:val="00CF4C62"/>
    <w:rsid w:val="00CF50CD"/>
    <w:rsid w:val="00CF72B4"/>
    <w:rsid w:val="00D03257"/>
    <w:rsid w:val="00D20B3A"/>
    <w:rsid w:val="00D22B94"/>
    <w:rsid w:val="00D4117C"/>
    <w:rsid w:val="00D517F3"/>
    <w:rsid w:val="00D861A2"/>
    <w:rsid w:val="00D86246"/>
    <w:rsid w:val="00D95A91"/>
    <w:rsid w:val="00DB13DE"/>
    <w:rsid w:val="00DC6D9E"/>
    <w:rsid w:val="00DD0A7D"/>
    <w:rsid w:val="00DD378F"/>
    <w:rsid w:val="00DE7561"/>
    <w:rsid w:val="00E25EF9"/>
    <w:rsid w:val="00E3137A"/>
    <w:rsid w:val="00E3216E"/>
    <w:rsid w:val="00E3760D"/>
    <w:rsid w:val="00E4707F"/>
    <w:rsid w:val="00E53C36"/>
    <w:rsid w:val="00E62888"/>
    <w:rsid w:val="00E6478C"/>
    <w:rsid w:val="00E85E61"/>
    <w:rsid w:val="00EA2B04"/>
    <w:rsid w:val="00EA77DF"/>
    <w:rsid w:val="00EC1F08"/>
    <w:rsid w:val="00ED0CF5"/>
    <w:rsid w:val="00EF0FE0"/>
    <w:rsid w:val="00EF4CD6"/>
    <w:rsid w:val="00F07B17"/>
    <w:rsid w:val="00F177F8"/>
    <w:rsid w:val="00F2713C"/>
    <w:rsid w:val="00F31684"/>
    <w:rsid w:val="00F44318"/>
    <w:rsid w:val="00F44563"/>
    <w:rsid w:val="00F50540"/>
    <w:rsid w:val="00F536EB"/>
    <w:rsid w:val="00F674B2"/>
    <w:rsid w:val="00F755DC"/>
    <w:rsid w:val="00F773BA"/>
    <w:rsid w:val="00F91619"/>
    <w:rsid w:val="00FA2068"/>
    <w:rsid w:val="00FB07F2"/>
    <w:rsid w:val="00FD742D"/>
    <w:rsid w:val="00FE3F87"/>
    <w:rsid w:val="00FE4247"/>
    <w:rsid w:val="00FF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F9EC23"/>
  <w15:chartTrackingRefBased/>
  <w15:docId w15:val="{0F4A3564-F797-44AD-BCE1-C3A183987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6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5648"/>
    <w:rPr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2156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15648"/>
    <w:rPr>
      <w:lang w:val="en-GB" w:eastAsia="en-GB"/>
    </w:rPr>
  </w:style>
  <w:style w:type="paragraph" w:styleId="Akapitzlist">
    <w:name w:val="List Paragraph"/>
    <w:basedOn w:val="Normalny"/>
    <w:uiPriority w:val="34"/>
    <w:qFormat/>
    <w:rsid w:val="00B77456"/>
    <w:pPr>
      <w:ind w:left="708"/>
    </w:pPr>
  </w:style>
  <w:style w:type="character" w:styleId="Odwoaniedokomentarza">
    <w:name w:val="annotation reference"/>
    <w:uiPriority w:val="99"/>
    <w:semiHidden/>
    <w:unhideWhenUsed/>
    <w:rsid w:val="008073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7385"/>
  </w:style>
  <w:style w:type="character" w:customStyle="1" w:styleId="TekstkomentarzaZnak">
    <w:name w:val="Tekst komentarza Znak"/>
    <w:link w:val="Tekstkomentarza"/>
    <w:uiPriority w:val="99"/>
    <w:rsid w:val="00807385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738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07385"/>
    <w:rPr>
      <w:b/>
      <w:bCs/>
      <w:lang w:val="en-GB" w:eastAsia="en-GB"/>
    </w:rPr>
  </w:style>
  <w:style w:type="character" w:customStyle="1" w:styleId="StopkaZnak1">
    <w:name w:val="Stopka Znak1"/>
    <w:uiPriority w:val="99"/>
    <w:rsid w:val="004D036B"/>
    <w:rPr>
      <w:rFonts w:ascii="Calibri" w:eastAsia="Calibri" w:hAnsi="Calibri" w:cs="Arial"/>
      <w:lang w:eastAsia="zh-CN"/>
    </w:rPr>
  </w:style>
  <w:style w:type="paragraph" w:styleId="Poprawka">
    <w:name w:val="Revision"/>
    <w:hidden/>
    <w:uiPriority w:val="99"/>
    <w:semiHidden/>
    <w:rsid w:val="001F089B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826F7-4129-4D32-A793-0823D1719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1123</Words>
  <Characters>6743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Ozdoba</dc:creator>
  <cp:keywords/>
  <cp:lastModifiedBy>Magdalena Niziołek</cp:lastModifiedBy>
  <cp:revision>23</cp:revision>
  <dcterms:created xsi:type="dcterms:W3CDTF">2024-09-13T12:19:00Z</dcterms:created>
  <dcterms:modified xsi:type="dcterms:W3CDTF">2025-12-02T11:12:00Z</dcterms:modified>
</cp:coreProperties>
</file>